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474E450" w14:textId="77777777" w:rsidR="004D361E" w:rsidRDefault="004D361E">
      <w:pPr>
        <w:spacing w:line="360" w:lineRule="auto"/>
        <w:jc w:val="both"/>
        <w:rPr>
          <w:rFonts w:ascii="Arial" w:hAnsi="Arial"/>
          <w:b/>
          <w:sz w:val="28"/>
        </w:rPr>
      </w:pPr>
    </w:p>
    <w:p w14:paraId="4367C008" w14:textId="77777777" w:rsidR="004D361E" w:rsidRDefault="004D361E">
      <w:pPr>
        <w:pStyle w:val="Nadpis3"/>
      </w:pPr>
      <w:r>
        <w:t>B Souhrnná technická zpráva</w:t>
      </w:r>
    </w:p>
    <w:p w14:paraId="7E3ECD31" w14:textId="77777777" w:rsidR="004D361E" w:rsidRDefault="004D361E">
      <w:pPr>
        <w:pStyle w:val="Nadpis2"/>
        <w:ind w:left="2832" w:hanging="2832"/>
        <w:rPr>
          <w:b/>
          <w:bCs/>
        </w:rPr>
      </w:pPr>
    </w:p>
    <w:p w14:paraId="4A52CC48" w14:textId="77777777" w:rsidR="004D361E" w:rsidRDefault="004D361E">
      <w:pPr>
        <w:widowControl w:val="0"/>
        <w:autoSpaceDE w:val="0"/>
        <w:spacing w:line="360" w:lineRule="auto"/>
        <w:jc w:val="both"/>
        <w:rPr>
          <w:rFonts w:ascii="Arial" w:hAnsi="Arial" w:cs="Arial"/>
          <w:b/>
          <w:bCs/>
          <w:sz w:val="28"/>
          <w:szCs w:val="26"/>
        </w:rPr>
      </w:pPr>
      <w:r>
        <w:rPr>
          <w:rFonts w:ascii="Arial" w:hAnsi="Arial" w:cs="Arial"/>
          <w:b/>
          <w:bCs/>
          <w:sz w:val="28"/>
          <w:szCs w:val="26"/>
        </w:rPr>
        <w:t>B.1 Popis území stavby</w:t>
      </w:r>
    </w:p>
    <w:p w14:paraId="6573CD2E" w14:textId="77777777" w:rsidR="004D361E" w:rsidRPr="00AB2B3D" w:rsidRDefault="004D361E">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a)</w:t>
      </w:r>
      <w:r w:rsidR="00F86B88" w:rsidRPr="00AB2B3D">
        <w:rPr>
          <w:rFonts w:ascii="Arial" w:hAnsi="Arial" w:cs="Arial"/>
          <w:b/>
          <w:bCs/>
          <w:sz w:val="24"/>
          <w:szCs w:val="26"/>
        </w:rPr>
        <w:t xml:space="preserve"> </w:t>
      </w:r>
      <w:r w:rsidRPr="00AB2B3D">
        <w:rPr>
          <w:rFonts w:ascii="Arial" w:hAnsi="Arial" w:cs="Arial"/>
          <w:b/>
          <w:bCs/>
          <w:sz w:val="24"/>
          <w:szCs w:val="26"/>
        </w:rPr>
        <w:t>Charakteristika stavebního pozemku</w:t>
      </w:r>
      <w:r w:rsidR="00AE3A6A" w:rsidRPr="00AB2B3D">
        <w:rPr>
          <w:rFonts w:ascii="Arial" w:hAnsi="Arial" w:cs="Arial"/>
          <w:b/>
          <w:bCs/>
          <w:sz w:val="24"/>
          <w:szCs w:val="26"/>
        </w:rPr>
        <w:t>, technický stav objektů</w:t>
      </w:r>
    </w:p>
    <w:p w14:paraId="2693548D" w14:textId="77777777" w:rsidR="00D74EAD" w:rsidRPr="00AB2B3D" w:rsidRDefault="00D74EAD" w:rsidP="00D74EAD">
      <w:pPr>
        <w:pStyle w:val="Zkladntext"/>
        <w:rPr>
          <w:rFonts w:cs="Arial"/>
        </w:rPr>
      </w:pPr>
      <w:r w:rsidRPr="00AB2B3D">
        <w:rPr>
          <w:rFonts w:cs="Arial"/>
        </w:rPr>
        <w:t>Čerpací stanice Brod nad Dyjí byla pořízena v r. 1978. Odvodňuje odpady O</w:t>
      </w:r>
      <w:r w:rsidRPr="00AB2B3D">
        <w:rPr>
          <w:rFonts w:cs="Arial"/>
          <w:vertAlign w:val="subscript"/>
        </w:rPr>
        <w:t>9</w:t>
      </w:r>
      <w:r w:rsidRPr="00AB2B3D">
        <w:rPr>
          <w:rFonts w:cs="Arial"/>
        </w:rPr>
        <w:t xml:space="preserve"> a O</w:t>
      </w:r>
      <w:r w:rsidRPr="00AB2B3D">
        <w:rPr>
          <w:rFonts w:cs="Arial"/>
          <w:vertAlign w:val="subscript"/>
        </w:rPr>
        <w:t xml:space="preserve">10 </w:t>
      </w:r>
      <w:r w:rsidRPr="00AB2B3D">
        <w:rPr>
          <w:rFonts w:cs="Arial"/>
        </w:rPr>
        <w:t>a svodní příkopy 9</w:t>
      </w:r>
      <w:r w:rsidRPr="00AB2B3D">
        <w:rPr>
          <w:rFonts w:cs="Arial"/>
          <w:vertAlign w:val="subscript"/>
        </w:rPr>
        <w:t xml:space="preserve">A </w:t>
      </w:r>
      <w:r w:rsidRPr="00AB2B3D">
        <w:rPr>
          <w:rFonts w:cs="Arial"/>
        </w:rPr>
        <w:t>a 9</w:t>
      </w:r>
      <w:r w:rsidRPr="00AB2B3D">
        <w:rPr>
          <w:rFonts w:cs="Arial"/>
          <w:vertAlign w:val="subscript"/>
        </w:rPr>
        <w:t>B</w:t>
      </w:r>
      <w:r w:rsidRPr="00AB2B3D">
        <w:rPr>
          <w:rFonts w:cs="Arial"/>
        </w:rPr>
        <w:t xml:space="preserve">. </w:t>
      </w:r>
    </w:p>
    <w:p w14:paraId="7D1F5BD8" w14:textId="77777777" w:rsidR="00D74EAD" w:rsidRPr="00AB2B3D" w:rsidRDefault="00D74EAD" w:rsidP="00D74EAD">
      <w:pPr>
        <w:pStyle w:val="Zkladntext"/>
        <w:rPr>
          <w:rFonts w:cs="Arial"/>
        </w:rPr>
      </w:pPr>
      <w:r w:rsidRPr="00AB2B3D">
        <w:rPr>
          <w:rFonts w:cs="Arial"/>
        </w:rPr>
        <w:t xml:space="preserve">Stavba má dvě podlaží. Spodní podlaží čerpacích jímek je odděleno tlakovým stropem </w:t>
      </w:r>
      <w:r w:rsidRPr="00AB2B3D">
        <w:rPr>
          <w:rFonts w:cs="Arial"/>
        </w:rPr>
        <w:br/>
        <w:t xml:space="preserve">od podlaží armatur. Strop nad podlažím armatur je současně podlahou horní stavby, tj. strojovny a provozního příslušenství. </w:t>
      </w:r>
    </w:p>
    <w:p w14:paraId="37135745" w14:textId="77777777" w:rsidR="00D74EAD" w:rsidRPr="00AB2B3D" w:rsidRDefault="00D74EAD" w:rsidP="00D74EAD">
      <w:pPr>
        <w:spacing w:line="360" w:lineRule="auto"/>
        <w:jc w:val="both"/>
        <w:rPr>
          <w:rFonts w:ascii="Arial" w:hAnsi="Arial" w:cs="Arial"/>
          <w:sz w:val="24"/>
        </w:rPr>
      </w:pPr>
      <w:r w:rsidRPr="00AB2B3D">
        <w:rPr>
          <w:rFonts w:ascii="Arial" w:hAnsi="Arial" w:cs="Arial"/>
          <w:sz w:val="24"/>
        </w:rPr>
        <w:t>Vtokové objekty jsou vybaveny drážkami pro provizorní hrazení. Ve strojovně jsou instalována tři vertikální povodňová a tři průsaková čerpadla pro čerpání vody z retenční nádrže do „Horní nádrže“ s uzávěry el. servopohony na výtlačném potrubí. V suterénu je jedno ponorné kalové čerpadlo pro čerpání prosáklé vody ze sběrné jímky.</w:t>
      </w:r>
    </w:p>
    <w:p w14:paraId="7C07B7D2" w14:textId="77777777" w:rsidR="00D74EAD" w:rsidRPr="00AB2B3D" w:rsidRDefault="00D74EAD" w:rsidP="00D74EAD">
      <w:pPr>
        <w:spacing w:line="360" w:lineRule="auto"/>
        <w:jc w:val="both"/>
        <w:rPr>
          <w:rFonts w:ascii="Arial" w:hAnsi="Arial" w:cs="Arial"/>
          <w:sz w:val="24"/>
          <w:szCs w:val="24"/>
        </w:rPr>
      </w:pPr>
      <w:r w:rsidRPr="00AB2B3D">
        <w:rPr>
          <w:rFonts w:ascii="Arial" w:hAnsi="Arial" w:cs="Arial"/>
          <w:sz w:val="24"/>
          <w:szCs w:val="24"/>
        </w:rPr>
        <w:t>Čerpací stanice včetně vtokové části je založena pomocí obvodových stěn prováděných metodou milánských stěn o tloušťce 0,60 m. Na milánské stěny je strop navázán tak, že výztuž stropu je přivařena na ocelové plechy, osazené v milánských stěnách. Tloušťka obvodových zdí je 45 cm. V podélných stěnách jsou provedeny železobetonové sloupy s překlady z betonu, na kterých jsou zavěšeny obvodové dílce (boletické panely). Vrata, okenní otvory a stěny z Boletických panelů jsou orámovány železobetonovou obrubou.</w:t>
      </w:r>
    </w:p>
    <w:p w14:paraId="4F23F79D" w14:textId="77777777" w:rsidR="00D74EAD" w:rsidRPr="00AB2B3D" w:rsidRDefault="00D74EAD" w:rsidP="00D74EAD">
      <w:pPr>
        <w:spacing w:line="360" w:lineRule="auto"/>
        <w:jc w:val="both"/>
        <w:rPr>
          <w:rFonts w:ascii="Arial" w:hAnsi="Arial" w:cs="Arial"/>
          <w:sz w:val="24"/>
          <w:szCs w:val="24"/>
        </w:rPr>
      </w:pPr>
      <w:r w:rsidRPr="00AB2B3D">
        <w:rPr>
          <w:rFonts w:ascii="Arial" w:hAnsi="Arial" w:cs="Arial"/>
          <w:sz w:val="24"/>
          <w:szCs w:val="24"/>
        </w:rPr>
        <w:t>Konstrukční část – nosnou konstrukci objektu tvoří jednoduché rámy z I. profilů, které jsou kotveny do spodní stavby betonového zdiva pomocí kotevních šroubů. Ztužení rámů v podélném směru je provedeno pomocí dvou L profilů a v krajních polích úhelníkovými profily.</w:t>
      </w:r>
    </w:p>
    <w:p w14:paraId="31DF137C" w14:textId="77777777" w:rsidR="00374584" w:rsidRPr="00AB2B3D" w:rsidRDefault="00374584" w:rsidP="00374584">
      <w:pPr>
        <w:pStyle w:val="Zkladntextodsazen"/>
        <w:tabs>
          <w:tab w:val="left" w:pos="1134"/>
        </w:tabs>
        <w:ind w:left="709" w:hanging="709"/>
        <w:rPr>
          <w:u w:val="single"/>
        </w:rPr>
      </w:pPr>
      <w:r w:rsidRPr="00AB2B3D">
        <w:rPr>
          <w:u w:val="single"/>
        </w:rPr>
        <w:t>Popis závad na stávajících konstrukcích</w:t>
      </w:r>
    </w:p>
    <w:p w14:paraId="55FB4088" w14:textId="77777777" w:rsidR="00374584" w:rsidRPr="00AB2B3D" w:rsidRDefault="00374584" w:rsidP="00374584">
      <w:pPr>
        <w:pStyle w:val="Zkladntextodsazen"/>
        <w:widowControl/>
        <w:numPr>
          <w:ilvl w:val="0"/>
          <w:numId w:val="5"/>
        </w:numPr>
        <w:tabs>
          <w:tab w:val="left" w:pos="851"/>
        </w:tabs>
        <w:suppressAutoHyphens w:val="0"/>
        <w:autoSpaceDE/>
        <w:spacing w:before="20" w:after="20"/>
        <w:ind w:left="425" w:hanging="425"/>
      </w:pPr>
      <w:r w:rsidRPr="00AB2B3D">
        <w:t>V zadní části budovy (v nadzemní části), se vyskytují trhliny ve zdivu, ocelové zavětrování mezi posledním a předposledním sloupem vykazuje změnu polohy od obvodové zdi, max. vychýlení táhel (ztužidel) dosahuje hodnoty 100 mm.</w:t>
      </w:r>
    </w:p>
    <w:p w14:paraId="22E77BFF" w14:textId="77777777" w:rsidR="00374584" w:rsidRPr="00AB2B3D" w:rsidRDefault="00374584" w:rsidP="00374584">
      <w:pPr>
        <w:pStyle w:val="Zkladntextodsazen"/>
        <w:widowControl/>
        <w:numPr>
          <w:ilvl w:val="0"/>
          <w:numId w:val="5"/>
        </w:numPr>
        <w:tabs>
          <w:tab w:val="left" w:pos="851"/>
        </w:tabs>
        <w:suppressAutoHyphens w:val="0"/>
        <w:autoSpaceDE/>
        <w:spacing w:before="20" w:after="20"/>
        <w:ind w:left="425" w:hanging="425"/>
      </w:pPr>
      <w:r w:rsidRPr="00AB2B3D">
        <w:lastRenderedPageBreak/>
        <w:t>Na venkovním obvodovém zdivu v rohu budovy u hromosvodu jsou patrné příčné i podélné praskliny. Taktéž jsou patrné poklesy terénu, praskliny betonů u retenční nádrže.</w:t>
      </w:r>
    </w:p>
    <w:p w14:paraId="258CB044" w14:textId="77777777" w:rsidR="00374584" w:rsidRPr="00AB2B3D" w:rsidRDefault="00374584" w:rsidP="00374584">
      <w:pPr>
        <w:pStyle w:val="Zkladntextodsazen"/>
        <w:widowControl/>
        <w:numPr>
          <w:ilvl w:val="0"/>
          <w:numId w:val="5"/>
        </w:numPr>
        <w:tabs>
          <w:tab w:val="left" w:pos="851"/>
        </w:tabs>
        <w:suppressAutoHyphens w:val="0"/>
        <w:autoSpaceDE/>
        <w:spacing w:before="20" w:after="20"/>
        <w:ind w:left="425" w:hanging="425"/>
      </w:pPr>
      <w:r w:rsidRPr="00AB2B3D">
        <w:t>Opěrná zeď u retenční nádrže je deformována, jsou patrné výrazné praskliny betonů. Bylo provedeno měření šířky prasklin nacházejících se v opěrné zdi. Měřící body jsou umístěné na zhlaví zdi a nyní vzdálenost měrných hřebů dosahuje hodnot 130 mm a 130 mm. (V zápisech z TBP z roku 2005, 2010 a 2015 byla vzdálenost měrných hřebů 65 mm a 90 mm.</w:t>
      </w:r>
    </w:p>
    <w:p w14:paraId="2152F73F" w14:textId="77777777" w:rsidR="00374584" w:rsidRPr="00AB2B3D" w:rsidRDefault="00374584" w:rsidP="00374584">
      <w:pPr>
        <w:pStyle w:val="Zkladntextodsazen"/>
        <w:widowControl/>
        <w:numPr>
          <w:ilvl w:val="0"/>
          <w:numId w:val="5"/>
        </w:numPr>
        <w:tabs>
          <w:tab w:val="left" w:pos="851"/>
        </w:tabs>
        <w:suppressAutoHyphens w:val="0"/>
        <w:autoSpaceDE/>
        <w:spacing w:before="20" w:after="20"/>
        <w:ind w:left="425" w:hanging="425"/>
      </w:pPr>
      <w:r w:rsidRPr="00AB2B3D">
        <w:t>V přísypu, zemina přisypaná k opěrné zdi směrem z retenční nádrže, se nachází velké množství děr (nor) a propadů a přísyp zeminy je od opěrné zdi oddálen, vznik trhlin.</w:t>
      </w:r>
    </w:p>
    <w:p w14:paraId="06E3FDDD" w14:textId="77777777" w:rsidR="0009725C" w:rsidRPr="00AB2B3D" w:rsidRDefault="0009725C" w:rsidP="00D74EAD">
      <w:pPr>
        <w:spacing w:line="360" w:lineRule="auto"/>
        <w:jc w:val="both"/>
        <w:rPr>
          <w:rFonts w:ascii="Arial" w:hAnsi="Arial"/>
          <w:b/>
          <w:sz w:val="24"/>
          <w:szCs w:val="24"/>
        </w:rPr>
      </w:pPr>
      <w:r w:rsidRPr="00AB2B3D">
        <w:rPr>
          <w:rFonts w:ascii="Arial" w:hAnsi="Arial"/>
          <w:b/>
          <w:sz w:val="24"/>
          <w:szCs w:val="24"/>
        </w:rPr>
        <w:t>b) Údaje o souladu s územně plánovací dokumentaci</w:t>
      </w:r>
    </w:p>
    <w:p w14:paraId="738EAFD2" w14:textId="77777777" w:rsidR="00CD39C2" w:rsidRPr="00AB2B3D" w:rsidRDefault="00BB3FED" w:rsidP="00CD39C2">
      <w:pPr>
        <w:spacing w:line="360" w:lineRule="auto"/>
        <w:jc w:val="both"/>
        <w:rPr>
          <w:rFonts w:ascii="Arial" w:hAnsi="Arial"/>
          <w:sz w:val="24"/>
          <w:szCs w:val="24"/>
        </w:rPr>
      </w:pPr>
      <w:r w:rsidRPr="00AB2B3D">
        <w:rPr>
          <w:rFonts w:ascii="Arial" w:hAnsi="Arial"/>
          <w:sz w:val="24"/>
          <w:szCs w:val="24"/>
        </w:rPr>
        <w:t xml:space="preserve">Dokumentace řeší statické zajištění stávající budovy OČS Brod nad Dyjí, opravu levého a pravého zavazovacího křídla nátoku do jímky OČS včetně opravy zpevněných ploch mezi stěnami a budovou OČS a opravu stávající dešťové kanalizace. </w:t>
      </w:r>
      <w:r w:rsidR="00CD39C2" w:rsidRPr="00AB2B3D">
        <w:rPr>
          <w:rFonts w:ascii="Arial" w:hAnsi="Arial"/>
          <w:sz w:val="24"/>
          <w:szCs w:val="24"/>
        </w:rPr>
        <w:t>Stavba je rozdělena na stavební objekty:</w:t>
      </w:r>
    </w:p>
    <w:p w14:paraId="43FBEF65" w14:textId="77777777" w:rsidR="00350055" w:rsidRPr="00AB2B3D" w:rsidRDefault="00350055" w:rsidP="00350055">
      <w:pPr>
        <w:spacing w:line="360" w:lineRule="auto"/>
        <w:jc w:val="both"/>
        <w:rPr>
          <w:rFonts w:ascii="Arial" w:hAnsi="Arial" w:cs="Arial"/>
          <w:sz w:val="24"/>
          <w:szCs w:val="24"/>
        </w:rPr>
      </w:pPr>
      <w:r w:rsidRPr="00AB2B3D">
        <w:rPr>
          <w:rFonts w:ascii="Arial" w:hAnsi="Arial" w:cs="Arial"/>
          <w:sz w:val="24"/>
          <w:szCs w:val="24"/>
        </w:rPr>
        <w:t>SO 01 – Statické zajištění budovy</w:t>
      </w:r>
    </w:p>
    <w:p w14:paraId="331BC2F2" w14:textId="77777777" w:rsidR="00350055" w:rsidRPr="00AB2B3D" w:rsidRDefault="00350055" w:rsidP="00350055">
      <w:pPr>
        <w:spacing w:line="360" w:lineRule="auto"/>
        <w:jc w:val="both"/>
        <w:rPr>
          <w:rFonts w:ascii="Arial" w:hAnsi="Arial" w:cs="Arial"/>
          <w:sz w:val="24"/>
          <w:szCs w:val="24"/>
        </w:rPr>
      </w:pPr>
      <w:r w:rsidRPr="00AB2B3D">
        <w:rPr>
          <w:rFonts w:ascii="Arial" w:hAnsi="Arial" w:cs="Arial"/>
          <w:sz w:val="24"/>
          <w:szCs w:val="24"/>
        </w:rPr>
        <w:t>SO 02 – Oprava zavazovacích křídel a schodů</w:t>
      </w:r>
    </w:p>
    <w:p w14:paraId="4B127BCE" w14:textId="77777777" w:rsidR="00350055" w:rsidRPr="00AB2B3D" w:rsidRDefault="00350055" w:rsidP="00350055">
      <w:pPr>
        <w:spacing w:line="360" w:lineRule="auto"/>
        <w:jc w:val="both"/>
        <w:rPr>
          <w:rFonts w:ascii="Arial" w:hAnsi="Arial" w:cs="Arial"/>
          <w:sz w:val="24"/>
          <w:szCs w:val="24"/>
        </w:rPr>
      </w:pPr>
      <w:r w:rsidRPr="00AB2B3D">
        <w:rPr>
          <w:rFonts w:ascii="Arial" w:hAnsi="Arial" w:cs="Arial"/>
          <w:sz w:val="24"/>
          <w:szCs w:val="24"/>
        </w:rPr>
        <w:t xml:space="preserve">SO 03 - Oprava dešťové kanalizace </w:t>
      </w:r>
    </w:p>
    <w:p w14:paraId="1F246907" w14:textId="77777777" w:rsidR="00CD39C2" w:rsidRPr="00AB2B3D" w:rsidRDefault="00CD39C2" w:rsidP="00CD39C2">
      <w:pPr>
        <w:spacing w:line="360" w:lineRule="auto"/>
        <w:jc w:val="both"/>
        <w:rPr>
          <w:rFonts w:ascii="Arial" w:hAnsi="Arial" w:cs="Arial"/>
          <w:sz w:val="24"/>
          <w:szCs w:val="24"/>
          <w:u w:val="single"/>
        </w:rPr>
      </w:pPr>
      <w:r w:rsidRPr="00AB2B3D">
        <w:rPr>
          <w:rFonts w:ascii="Arial" w:hAnsi="Arial" w:cs="Arial"/>
          <w:sz w:val="24"/>
          <w:szCs w:val="24"/>
          <w:u w:val="single"/>
        </w:rPr>
        <w:t>SO 01 – Statické zajištění budovy</w:t>
      </w:r>
    </w:p>
    <w:p w14:paraId="52DDE731" w14:textId="77777777" w:rsidR="00824CF8" w:rsidRPr="00AB2B3D" w:rsidRDefault="00824CF8" w:rsidP="00824CF8">
      <w:pPr>
        <w:spacing w:line="360" w:lineRule="auto"/>
        <w:jc w:val="both"/>
        <w:rPr>
          <w:rFonts w:ascii="Arial" w:hAnsi="Arial"/>
          <w:sz w:val="24"/>
          <w:szCs w:val="24"/>
        </w:rPr>
      </w:pPr>
      <w:r w:rsidRPr="00AB2B3D">
        <w:rPr>
          <w:rFonts w:ascii="Arial" w:hAnsi="Arial"/>
          <w:sz w:val="24"/>
          <w:szCs w:val="24"/>
        </w:rPr>
        <w:t xml:space="preserve">V rámci stavebního objektu se řeší statické zajištění stability budovy ČSO </w:t>
      </w:r>
      <w:proofErr w:type="spellStart"/>
      <w:r w:rsidRPr="00AB2B3D">
        <w:rPr>
          <w:rFonts w:ascii="Arial" w:hAnsi="Arial"/>
          <w:sz w:val="24"/>
          <w:szCs w:val="24"/>
        </w:rPr>
        <w:t>mikropilotami</w:t>
      </w:r>
      <w:proofErr w:type="spellEnd"/>
      <w:r w:rsidR="00FC42FD" w:rsidRPr="00AB2B3D">
        <w:rPr>
          <w:rFonts w:ascii="Arial" w:hAnsi="Arial"/>
          <w:sz w:val="24"/>
          <w:szCs w:val="24"/>
        </w:rPr>
        <w:t xml:space="preserve"> spřaženými v koruně s </w:t>
      </w:r>
      <w:r w:rsidR="00ED13D5" w:rsidRPr="00AB2B3D">
        <w:rPr>
          <w:rFonts w:ascii="Arial" w:hAnsi="Arial"/>
          <w:sz w:val="24"/>
          <w:szCs w:val="24"/>
        </w:rPr>
        <w:t>žel</w:t>
      </w:r>
      <w:r w:rsidR="00350055" w:rsidRPr="00AB2B3D">
        <w:rPr>
          <w:rFonts w:ascii="Arial" w:hAnsi="Arial"/>
          <w:sz w:val="24"/>
          <w:szCs w:val="24"/>
        </w:rPr>
        <w:t>e</w:t>
      </w:r>
      <w:r w:rsidR="00ED13D5" w:rsidRPr="00AB2B3D">
        <w:rPr>
          <w:rFonts w:ascii="Arial" w:hAnsi="Arial"/>
          <w:sz w:val="24"/>
          <w:szCs w:val="24"/>
        </w:rPr>
        <w:t xml:space="preserve">zobetonovým </w:t>
      </w:r>
      <w:proofErr w:type="spellStart"/>
      <w:r w:rsidR="00ED13D5" w:rsidRPr="00AB2B3D">
        <w:rPr>
          <w:rFonts w:ascii="Arial" w:hAnsi="Arial"/>
          <w:sz w:val="24"/>
          <w:szCs w:val="24"/>
        </w:rPr>
        <w:t>předvá</w:t>
      </w:r>
      <w:r w:rsidR="003F694B" w:rsidRPr="00AB2B3D">
        <w:rPr>
          <w:rFonts w:ascii="Arial" w:hAnsi="Arial"/>
          <w:sz w:val="24"/>
          <w:szCs w:val="24"/>
        </w:rPr>
        <w:t>z</w:t>
      </w:r>
      <w:r w:rsidR="00ED13D5" w:rsidRPr="00AB2B3D">
        <w:rPr>
          <w:rFonts w:ascii="Arial" w:hAnsi="Arial"/>
          <w:sz w:val="24"/>
          <w:szCs w:val="24"/>
        </w:rPr>
        <w:t>kovým</w:t>
      </w:r>
      <w:proofErr w:type="spellEnd"/>
      <w:r w:rsidR="00ED13D5" w:rsidRPr="00AB2B3D">
        <w:rPr>
          <w:rFonts w:ascii="Arial" w:hAnsi="Arial"/>
          <w:sz w:val="24"/>
          <w:szCs w:val="24"/>
        </w:rPr>
        <w:t xml:space="preserve"> pasem</w:t>
      </w:r>
      <w:r w:rsidR="00FC42FD" w:rsidRPr="00AB2B3D">
        <w:rPr>
          <w:rFonts w:ascii="Arial" w:hAnsi="Arial"/>
          <w:sz w:val="24"/>
          <w:szCs w:val="24"/>
        </w:rPr>
        <w:t xml:space="preserve"> kotven</w:t>
      </w:r>
      <w:r w:rsidR="00ED13D5" w:rsidRPr="00AB2B3D">
        <w:rPr>
          <w:rFonts w:ascii="Arial" w:hAnsi="Arial"/>
          <w:sz w:val="24"/>
          <w:szCs w:val="24"/>
        </w:rPr>
        <w:t>ým</w:t>
      </w:r>
      <w:r w:rsidR="00FC42FD" w:rsidRPr="00AB2B3D">
        <w:rPr>
          <w:rFonts w:ascii="Arial" w:hAnsi="Arial"/>
          <w:sz w:val="24"/>
          <w:szCs w:val="24"/>
        </w:rPr>
        <w:t xml:space="preserve"> ke</w:t>
      </w:r>
      <w:r w:rsidRPr="00AB2B3D">
        <w:rPr>
          <w:rFonts w:ascii="Arial" w:hAnsi="Arial"/>
          <w:sz w:val="24"/>
          <w:szCs w:val="24"/>
        </w:rPr>
        <w:t xml:space="preserve"> </w:t>
      </w:r>
      <w:r w:rsidR="00FC42FD" w:rsidRPr="00AB2B3D">
        <w:rPr>
          <w:rFonts w:ascii="Arial" w:hAnsi="Arial"/>
          <w:sz w:val="24"/>
          <w:szCs w:val="24"/>
        </w:rPr>
        <w:t xml:space="preserve">stávajícímu základovému pasu, na kterém je poškozená část budovy ČSO založena. </w:t>
      </w:r>
      <w:r w:rsidRPr="00AB2B3D">
        <w:rPr>
          <w:rFonts w:ascii="Arial" w:hAnsi="Arial"/>
          <w:sz w:val="24"/>
          <w:szCs w:val="24"/>
        </w:rPr>
        <w:t xml:space="preserve"> </w:t>
      </w:r>
    </w:p>
    <w:p w14:paraId="25FB1EBD" w14:textId="77777777" w:rsidR="00CD39C2" w:rsidRPr="00AB2B3D" w:rsidRDefault="00CD39C2" w:rsidP="00CD39C2">
      <w:pPr>
        <w:spacing w:line="360" w:lineRule="auto"/>
        <w:jc w:val="both"/>
        <w:rPr>
          <w:rFonts w:cs="Arial"/>
          <w:sz w:val="22"/>
          <w:szCs w:val="22"/>
          <w:u w:val="single"/>
        </w:rPr>
      </w:pPr>
      <w:r w:rsidRPr="00AB2B3D">
        <w:rPr>
          <w:rFonts w:ascii="Arial" w:hAnsi="Arial" w:cs="Arial"/>
          <w:sz w:val="24"/>
          <w:szCs w:val="24"/>
          <w:u w:val="single"/>
        </w:rPr>
        <w:t xml:space="preserve">SO 02 – Oprava </w:t>
      </w:r>
      <w:r w:rsidR="006C72F0" w:rsidRPr="00AB2B3D">
        <w:rPr>
          <w:rFonts w:ascii="Arial" w:hAnsi="Arial" w:cs="Arial"/>
          <w:sz w:val="24"/>
          <w:szCs w:val="24"/>
          <w:u w:val="single"/>
        </w:rPr>
        <w:t>zavazovacích křídel</w:t>
      </w:r>
      <w:r w:rsidRPr="00AB2B3D">
        <w:rPr>
          <w:rFonts w:ascii="Arial" w:hAnsi="Arial" w:cs="Arial"/>
          <w:sz w:val="24"/>
          <w:szCs w:val="24"/>
          <w:u w:val="single"/>
        </w:rPr>
        <w:t xml:space="preserve"> a </w:t>
      </w:r>
      <w:r w:rsidR="00350055" w:rsidRPr="00AB2B3D">
        <w:rPr>
          <w:rFonts w:ascii="Arial" w:hAnsi="Arial" w:cs="Arial"/>
          <w:sz w:val="24"/>
          <w:szCs w:val="24"/>
          <w:u w:val="single"/>
        </w:rPr>
        <w:t>schodů</w:t>
      </w:r>
    </w:p>
    <w:p w14:paraId="2DD70DA1" w14:textId="77777777" w:rsidR="00350055" w:rsidRPr="00AB2B3D" w:rsidRDefault="00350055" w:rsidP="00350055">
      <w:pPr>
        <w:spacing w:line="360" w:lineRule="auto"/>
        <w:jc w:val="both"/>
        <w:rPr>
          <w:rFonts w:ascii="Arial" w:hAnsi="Arial"/>
          <w:b/>
          <w:sz w:val="28"/>
          <w:szCs w:val="28"/>
        </w:rPr>
      </w:pPr>
      <w:r w:rsidRPr="00AB2B3D">
        <w:rPr>
          <w:rFonts w:ascii="Arial" w:hAnsi="Arial"/>
          <w:sz w:val="24"/>
          <w:szCs w:val="24"/>
        </w:rPr>
        <w:t xml:space="preserve">V rámci stavebního objektu se řeší oprava levého a pravého zavazovacího křídla nátoku do jímky OČS včetně zpevněné plochy mezi stěnami a budovou OČS a oprava schodů zřízených z manipulační plochy za levým křídlem k lávce. </w:t>
      </w:r>
    </w:p>
    <w:p w14:paraId="2E32B294" w14:textId="77777777" w:rsidR="00350055" w:rsidRPr="00AB2B3D" w:rsidRDefault="00350055" w:rsidP="00350055">
      <w:pPr>
        <w:spacing w:line="360" w:lineRule="auto"/>
        <w:jc w:val="both"/>
        <w:rPr>
          <w:rFonts w:cs="Arial"/>
          <w:sz w:val="22"/>
          <w:szCs w:val="22"/>
          <w:u w:val="single"/>
        </w:rPr>
      </w:pPr>
      <w:r w:rsidRPr="00AB2B3D">
        <w:rPr>
          <w:rFonts w:ascii="Arial" w:hAnsi="Arial" w:cs="Arial"/>
          <w:sz w:val="24"/>
          <w:szCs w:val="24"/>
          <w:u w:val="single"/>
        </w:rPr>
        <w:t>SO 03 – Oprava dešťové kanalizace</w:t>
      </w:r>
    </w:p>
    <w:p w14:paraId="69F9B07A" w14:textId="77777777" w:rsidR="00350055" w:rsidRPr="00AB2B3D" w:rsidRDefault="00350055" w:rsidP="00350055">
      <w:pPr>
        <w:spacing w:line="360" w:lineRule="auto"/>
        <w:jc w:val="both"/>
        <w:rPr>
          <w:rFonts w:ascii="Arial" w:hAnsi="Arial"/>
          <w:b/>
          <w:sz w:val="28"/>
          <w:szCs w:val="28"/>
        </w:rPr>
      </w:pPr>
      <w:r w:rsidRPr="00AB2B3D">
        <w:rPr>
          <w:rFonts w:ascii="Arial" w:hAnsi="Arial"/>
          <w:sz w:val="24"/>
          <w:szCs w:val="24"/>
        </w:rPr>
        <w:t xml:space="preserve">V rámci stavebního objektu se řeší oprava dešťové kanalizace odvádějící dešťové vody ze střechy objektu OČS do vyrovnávací nádrže před objektem OČS. </w:t>
      </w:r>
    </w:p>
    <w:p w14:paraId="2AF43AEC" w14:textId="77777777" w:rsidR="00350055" w:rsidRPr="00AB2B3D" w:rsidRDefault="00350055" w:rsidP="002E2521">
      <w:pPr>
        <w:spacing w:line="360" w:lineRule="auto"/>
        <w:jc w:val="both"/>
        <w:rPr>
          <w:rFonts w:ascii="Arial" w:hAnsi="Arial"/>
          <w:sz w:val="24"/>
          <w:szCs w:val="24"/>
        </w:rPr>
      </w:pPr>
    </w:p>
    <w:p w14:paraId="76853A36" w14:textId="77777777" w:rsidR="00350055" w:rsidRPr="00AB2B3D" w:rsidRDefault="00350055" w:rsidP="0009725C">
      <w:pPr>
        <w:spacing w:line="360" w:lineRule="auto"/>
        <w:jc w:val="both"/>
        <w:rPr>
          <w:rFonts w:ascii="Arial" w:hAnsi="Arial"/>
          <w:sz w:val="24"/>
          <w:szCs w:val="24"/>
        </w:rPr>
      </w:pPr>
      <w:r w:rsidRPr="00AB2B3D">
        <w:rPr>
          <w:rFonts w:ascii="Arial" w:hAnsi="Arial"/>
          <w:sz w:val="24"/>
          <w:szCs w:val="24"/>
        </w:rPr>
        <w:lastRenderedPageBreak/>
        <w:t>Stavební práce v rámci všech stavebních objektů budou probíhat v půdorysu stávající stavby, opravou nebudou měněny parametry stávající stavby.</w:t>
      </w:r>
    </w:p>
    <w:p w14:paraId="70171895" w14:textId="77777777" w:rsidR="0009725C" w:rsidRPr="00AB2B3D" w:rsidRDefault="0009725C" w:rsidP="0009725C">
      <w:pPr>
        <w:spacing w:line="360" w:lineRule="auto"/>
        <w:jc w:val="both"/>
        <w:rPr>
          <w:rFonts w:ascii="Arial" w:hAnsi="Arial"/>
          <w:sz w:val="24"/>
          <w:szCs w:val="24"/>
        </w:rPr>
      </w:pPr>
      <w:r w:rsidRPr="00AB2B3D">
        <w:rPr>
          <w:rFonts w:ascii="Arial" w:hAnsi="Arial"/>
          <w:sz w:val="24"/>
          <w:szCs w:val="24"/>
        </w:rPr>
        <w:t>Stavba je navržena v souladu s územně plánovací dokumentaci a s cíli a úkoly územního plánování.</w:t>
      </w:r>
    </w:p>
    <w:p w14:paraId="41170CC8" w14:textId="77777777" w:rsidR="004D361E" w:rsidRPr="00AB2B3D" w:rsidRDefault="0009725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c</w:t>
      </w:r>
      <w:r w:rsidR="004D361E" w:rsidRPr="00AB2B3D">
        <w:rPr>
          <w:rFonts w:ascii="Arial" w:hAnsi="Arial" w:cs="Arial"/>
          <w:b/>
          <w:bCs/>
          <w:sz w:val="24"/>
          <w:szCs w:val="26"/>
        </w:rPr>
        <w:t xml:space="preserve">) </w:t>
      </w:r>
      <w:r w:rsidRPr="00AB2B3D">
        <w:rPr>
          <w:rFonts w:ascii="Arial" w:hAnsi="Arial" w:cs="Arial"/>
          <w:b/>
          <w:bCs/>
          <w:sz w:val="24"/>
          <w:szCs w:val="26"/>
        </w:rPr>
        <w:t>Informace o vydaných rozhodnutí o povolení výjimky z obecných požadavků na využívání území</w:t>
      </w:r>
    </w:p>
    <w:p w14:paraId="2C5229DA" w14:textId="77777777" w:rsidR="0009725C" w:rsidRPr="00AB2B3D" w:rsidRDefault="0081298D" w:rsidP="0009725C">
      <w:pPr>
        <w:widowControl w:val="0"/>
        <w:autoSpaceDE w:val="0"/>
        <w:spacing w:line="360" w:lineRule="auto"/>
        <w:jc w:val="both"/>
        <w:rPr>
          <w:rFonts w:ascii="Arial" w:hAnsi="Arial" w:cs="Arial"/>
          <w:bCs/>
          <w:sz w:val="24"/>
          <w:szCs w:val="26"/>
        </w:rPr>
      </w:pPr>
      <w:r w:rsidRPr="00AB2B3D">
        <w:rPr>
          <w:rFonts w:ascii="Arial" w:hAnsi="Arial" w:cs="Arial"/>
          <w:bCs/>
          <w:sz w:val="24"/>
          <w:szCs w:val="26"/>
        </w:rPr>
        <w:t>Případné i</w:t>
      </w:r>
      <w:r w:rsidR="0009725C" w:rsidRPr="00AB2B3D">
        <w:rPr>
          <w:rFonts w:ascii="Arial" w:hAnsi="Arial" w:cs="Arial"/>
          <w:bCs/>
          <w:sz w:val="24"/>
          <w:szCs w:val="26"/>
        </w:rPr>
        <w:t>nformace o vydaných rozhodnutí o povolení výjimky z obecných požadavků na využívání území budou do dokumentace zapracovány po jejich obdržení.</w:t>
      </w:r>
    </w:p>
    <w:p w14:paraId="671C57D3" w14:textId="77777777" w:rsidR="0009725C" w:rsidRPr="00AB2B3D" w:rsidRDefault="0052736D" w:rsidP="0009725C">
      <w:pPr>
        <w:spacing w:line="360" w:lineRule="auto"/>
        <w:jc w:val="both"/>
        <w:rPr>
          <w:rFonts w:ascii="Arial" w:hAnsi="Arial"/>
          <w:sz w:val="24"/>
          <w:szCs w:val="24"/>
        </w:rPr>
      </w:pPr>
      <w:r w:rsidRPr="00AB2B3D">
        <w:rPr>
          <w:rFonts w:ascii="Arial" w:hAnsi="Arial"/>
          <w:b/>
          <w:sz w:val="24"/>
          <w:szCs w:val="24"/>
        </w:rPr>
        <w:t>d</w:t>
      </w:r>
      <w:r w:rsidR="0009725C" w:rsidRPr="00AB2B3D">
        <w:rPr>
          <w:rFonts w:ascii="Arial" w:hAnsi="Arial"/>
          <w:b/>
          <w:sz w:val="24"/>
          <w:szCs w:val="24"/>
        </w:rPr>
        <w:t>) Údaje o splnění požadavků dotčených orgánů</w:t>
      </w:r>
    </w:p>
    <w:p w14:paraId="45622C5E" w14:textId="77777777" w:rsidR="0009725C" w:rsidRPr="00AB2B3D" w:rsidRDefault="0009725C" w:rsidP="0009725C">
      <w:pPr>
        <w:spacing w:line="360" w:lineRule="auto"/>
        <w:jc w:val="both"/>
        <w:rPr>
          <w:rFonts w:ascii="Arial" w:hAnsi="Arial"/>
          <w:sz w:val="24"/>
          <w:szCs w:val="24"/>
        </w:rPr>
      </w:pPr>
      <w:r w:rsidRPr="00AB2B3D">
        <w:rPr>
          <w:rFonts w:ascii="Arial" w:hAnsi="Arial"/>
          <w:sz w:val="24"/>
          <w:szCs w:val="24"/>
        </w:rPr>
        <w:t>Požadavky dotčených orgánů byly do dokumentace zapracovány a vyplývají z obsahu dokumentace.</w:t>
      </w:r>
    </w:p>
    <w:p w14:paraId="624CEF82" w14:textId="77777777" w:rsidR="0052736D" w:rsidRPr="00AB2B3D" w:rsidRDefault="0052736D" w:rsidP="0009725C">
      <w:pPr>
        <w:spacing w:line="360" w:lineRule="auto"/>
        <w:jc w:val="both"/>
        <w:rPr>
          <w:rFonts w:ascii="Arial" w:hAnsi="Arial"/>
          <w:b/>
          <w:sz w:val="24"/>
          <w:szCs w:val="24"/>
        </w:rPr>
      </w:pPr>
      <w:r w:rsidRPr="00AB2B3D">
        <w:rPr>
          <w:rFonts w:ascii="Arial" w:hAnsi="Arial"/>
          <w:b/>
          <w:sz w:val="24"/>
          <w:szCs w:val="24"/>
        </w:rPr>
        <w:t>e) Výčet provedených průzkumů a rozborů</w:t>
      </w:r>
    </w:p>
    <w:p w14:paraId="3C8D3481" w14:textId="77777777" w:rsidR="00664324" w:rsidRPr="00AB2B3D" w:rsidRDefault="00664324" w:rsidP="001D0F2E">
      <w:pPr>
        <w:numPr>
          <w:ilvl w:val="0"/>
          <w:numId w:val="2"/>
        </w:numPr>
        <w:tabs>
          <w:tab w:val="clear" w:pos="0"/>
          <w:tab w:val="num" w:pos="720"/>
        </w:tabs>
        <w:spacing w:line="360" w:lineRule="auto"/>
        <w:ind w:left="720" w:hanging="360"/>
        <w:jc w:val="both"/>
        <w:rPr>
          <w:rFonts w:ascii="Arial" w:hAnsi="Arial"/>
          <w:sz w:val="24"/>
          <w:szCs w:val="24"/>
        </w:rPr>
      </w:pPr>
      <w:r w:rsidRPr="00AB2B3D">
        <w:rPr>
          <w:rFonts w:ascii="Arial" w:hAnsi="Arial"/>
          <w:sz w:val="24"/>
          <w:szCs w:val="24"/>
        </w:rPr>
        <w:t xml:space="preserve">-  zaměření stávajících </w:t>
      </w:r>
      <w:r w:rsidR="001D0F2E" w:rsidRPr="00AB2B3D">
        <w:rPr>
          <w:rFonts w:ascii="Arial" w:hAnsi="Arial"/>
          <w:sz w:val="24"/>
          <w:szCs w:val="24"/>
        </w:rPr>
        <w:t xml:space="preserve">opravovaných </w:t>
      </w:r>
      <w:r w:rsidRPr="00AB2B3D">
        <w:rPr>
          <w:rFonts w:ascii="Arial" w:hAnsi="Arial"/>
          <w:sz w:val="24"/>
          <w:szCs w:val="24"/>
        </w:rPr>
        <w:t xml:space="preserve">objektů stavby </w:t>
      </w:r>
    </w:p>
    <w:p w14:paraId="10241062" w14:textId="77777777" w:rsidR="00664324" w:rsidRPr="00AB2B3D"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AB2B3D">
        <w:rPr>
          <w:rFonts w:ascii="Arial" w:hAnsi="Arial"/>
          <w:sz w:val="24"/>
          <w:szCs w:val="24"/>
        </w:rPr>
        <w:t>-  pozemková mapa</w:t>
      </w:r>
    </w:p>
    <w:p w14:paraId="52953912" w14:textId="77777777" w:rsidR="00664324" w:rsidRPr="00AB2B3D" w:rsidRDefault="00664324" w:rsidP="00664324">
      <w:pPr>
        <w:widowControl w:val="0"/>
        <w:numPr>
          <w:ilvl w:val="0"/>
          <w:numId w:val="2"/>
        </w:numPr>
        <w:tabs>
          <w:tab w:val="clear" w:pos="0"/>
          <w:tab w:val="num" w:pos="720"/>
        </w:tabs>
        <w:autoSpaceDE w:val="0"/>
        <w:spacing w:line="360" w:lineRule="auto"/>
        <w:ind w:left="720" w:hanging="360"/>
        <w:jc w:val="both"/>
        <w:rPr>
          <w:rFonts w:ascii="Arial" w:hAnsi="Arial" w:cs="Arial"/>
          <w:bCs/>
          <w:sz w:val="24"/>
          <w:szCs w:val="24"/>
        </w:rPr>
      </w:pPr>
      <w:r w:rsidRPr="00AB2B3D">
        <w:rPr>
          <w:rFonts w:ascii="Arial" w:hAnsi="Arial" w:cs="Arial"/>
          <w:bCs/>
          <w:sz w:val="24"/>
          <w:szCs w:val="24"/>
        </w:rPr>
        <w:t>-  konzultace s investorem</w:t>
      </w:r>
    </w:p>
    <w:p w14:paraId="41BB4D97" w14:textId="77777777" w:rsidR="00DD3638" w:rsidRPr="00AB2B3D" w:rsidRDefault="00DD3638" w:rsidP="00664324">
      <w:pPr>
        <w:widowControl w:val="0"/>
        <w:numPr>
          <w:ilvl w:val="0"/>
          <w:numId w:val="2"/>
        </w:numPr>
        <w:tabs>
          <w:tab w:val="clear" w:pos="0"/>
          <w:tab w:val="num" w:pos="720"/>
        </w:tabs>
        <w:autoSpaceDE w:val="0"/>
        <w:spacing w:line="360" w:lineRule="auto"/>
        <w:ind w:left="720" w:hanging="360"/>
        <w:jc w:val="both"/>
        <w:rPr>
          <w:rFonts w:ascii="Arial" w:hAnsi="Arial" w:cs="Arial"/>
          <w:bCs/>
          <w:sz w:val="24"/>
          <w:szCs w:val="24"/>
        </w:rPr>
      </w:pPr>
      <w:r w:rsidRPr="00AB2B3D">
        <w:rPr>
          <w:rFonts w:ascii="Arial" w:hAnsi="Arial" w:cs="Arial"/>
          <w:bCs/>
          <w:sz w:val="24"/>
          <w:szCs w:val="24"/>
        </w:rPr>
        <w:t xml:space="preserve">- IGP, BALUN </w:t>
      </w:r>
      <w:proofErr w:type="spellStart"/>
      <w:r w:rsidRPr="00AB2B3D">
        <w:rPr>
          <w:rFonts w:ascii="Arial" w:hAnsi="Arial" w:cs="Arial"/>
          <w:bCs/>
          <w:sz w:val="24"/>
          <w:szCs w:val="24"/>
        </w:rPr>
        <w:t>geo</w:t>
      </w:r>
      <w:proofErr w:type="spellEnd"/>
      <w:r w:rsidRPr="00AB2B3D">
        <w:rPr>
          <w:rFonts w:ascii="Arial" w:hAnsi="Arial" w:cs="Arial"/>
          <w:bCs/>
          <w:sz w:val="24"/>
          <w:szCs w:val="24"/>
        </w:rPr>
        <w:t xml:space="preserve"> s.r.o., 21. července 2020 </w:t>
      </w:r>
    </w:p>
    <w:p w14:paraId="499C82D4" w14:textId="77777777" w:rsidR="001709A7" w:rsidRPr="00AB2B3D" w:rsidRDefault="00AD1866" w:rsidP="001709A7">
      <w:pPr>
        <w:numPr>
          <w:ilvl w:val="0"/>
          <w:numId w:val="2"/>
        </w:numPr>
        <w:spacing w:line="360" w:lineRule="auto"/>
        <w:jc w:val="both"/>
        <w:rPr>
          <w:rFonts w:ascii="Arial" w:hAnsi="Arial"/>
          <w:b/>
          <w:bCs/>
          <w:sz w:val="24"/>
          <w:szCs w:val="24"/>
        </w:rPr>
      </w:pPr>
      <w:r w:rsidRPr="00AB2B3D">
        <w:rPr>
          <w:rFonts w:ascii="Arial" w:hAnsi="Arial"/>
          <w:b/>
          <w:bCs/>
          <w:sz w:val="24"/>
          <w:szCs w:val="24"/>
        </w:rPr>
        <w:t>f</w:t>
      </w:r>
      <w:r w:rsidR="001709A7" w:rsidRPr="00AB2B3D">
        <w:rPr>
          <w:rFonts w:ascii="Arial" w:hAnsi="Arial"/>
          <w:b/>
          <w:bCs/>
          <w:sz w:val="24"/>
          <w:szCs w:val="24"/>
        </w:rPr>
        <w:t>) Ochrana území podle jiných právních předpisů</w:t>
      </w:r>
    </w:p>
    <w:p w14:paraId="1453EB37" w14:textId="77777777" w:rsidR="0007445A" w:rsidRPr="00AB2B3D" w:rsidRDefault="001709A7" w:rsidP="00D054D7">
      <w:pPr>
        <w:widowControl w:val="0"/>
        <w:numPr>
          <w:ilvl w:val="0"/>
          <w:numId w:val="2"/>
        </w:numPr>
        <w:autoSpaceDE w:val="0"/>
        <w:spacing w:line="360" w:lineRule="auto"/>
        <w:jc w:val="both"/>
        <w:rPr>
          <w:rFonts w:ascii="Arial" w:hAnsi="Arial" w:cs="Arial"/>
          <w:b/>
          <w:bCs/>
          <w:sz w:val="24"/>
          <w:szCs w:val="26"/>
        </w:rPr>
      </w:pPr>
      <w:r w:rsidRPr="00AB2B3D">
        <w:rPr>
          <w:rFonts w:ascii="Arial" w:hAnsi="Arial"/>
          <w:sz w:val="24"/>
          <w:szCs w:val="24"/>
        </w:rPr>
        <w:t xml:space="preserve">Nejedná se o památkovou rezervaci, území není památkově ani nijak jinak chráněno.  Území </w:t>
      </w:r>
      <w:r w:rsidR="001D0F2E" w:rsidRPr="00AB2B3D">
        <w:rPr>
          <w:rFonts w:ascii="Arial" w:hAnsi="Arial"/>
          <w:sz w:val="24"/>
          <w:szCs w:val="24"/>
        </w:rPr>
        <w:t>není</w:t>
      </w:r>
      <w:r w:rsidR="008A6E56" w:rsidRPr="00AB2B3D">
        <w:rPr>
          <w:rFonts w:ascii="Arial" w:hAnsi="Arial"/>
          <w:sz w:val="24"/>
          <w:szCs w:val="24"/>
        </w:rPr>
        <w:t xml:space="preserve"> součástí chráněných oblastí Natura 2000</w:t>
      </w:r>
      <w:r w:rsidR="006054AD" w:rsidRPr="00AB2B3D">
        <w:rPr>
          <w:rFonts w:ascii="Arial" w:hAnsi="Arial"/>
          <w:sz w:val="24"/>
          <w:szCs w:val="24"/>
        </w:rPr>
        <w:t>.</w:t>
      </w:r>
    </w:p>
    <w:p w14:paraId="72735B8B" w14:textId="77777777" w:rsidR="004D361E" w:rsidRPr="00AB2B3D" w:rsidRDefault="006B6CDA" w:rsidP="00D054D7">
      <w:pPr>
        <w:widowControl w:val="0"/>
        <w:numPr>
          <w:ilvl w:val="0"/>
          <w:numId w:val="2"/>
        </w:numPr>
        <w:autoSpaceDE w:val="0"/>
        <w:spacing w:line="360" w:lineRule="auto"/>
        <w:jc w:val="both"/>
        <w:rPr>
          <w:rFonts w:ascii="Arial" w:hAnsi="Arial" w:cs="Arial"/>
          <w:b/>
          <w:bCs/>
          <w:sz w:val="24"/>
          <w:szCs w:val="26"/>
        </w:rPr>
      </w:pPr>
      <w:r w:rsidRPr="00AB2B3D">
        <w:rPr>
          <w:rFonts w:ascii="Arial" w:hAnsi="Arial" w:cs="Arial"/>
          <w:b/>
          <w:bCs/>
          <w:sz w:val="24"/>
          <w:szCs w:val="26"/>
        </w:rPr>
        <w:t>g</w:t>
      </w:r>
      <w:r w:rsidR="004D361E" w:rsidRPr="00AB2B3D">
        <w:rPr>
          <w:rFonts w:ascii="Arial" w:hAnsi="Arial" w:cs="Arial"/>
          <w:b/>
          <w:bCs/>
          <w:sz w:val="24"/>
          <w:szCs w:val="26"/>
        </w:rPr>
        <w:t>) Poloha vzhledem k záplavovému území, poddolovanému území a pod.</w:t>
      </w:r>
    </w:p>
    <w:p w14:paraId="4E8BD709" w14:textId="77777777" w:rsidR="004D361E" w:rsidRPr="00AB2B3D" w:rsidRDefault="004D361E">
      <w:pPr>
        <w:widowControl w:val="0"/>
        <w:autoSpaceDE w:val="0"/>
        <w:spacing w:line="360" w:lineRule="auto"/>
        <w:jc w:val="both"/>
        <w:rPr>
          <w:rFonts w:ascii="Arial" w:hAnsi="Arial" w:cs="Arial"/>
          <w:bCs/>
          <w:sz w:val="24"/>
          <w:szCs w:val="26"/>
        </w:rPr>
      </w:pPr>
      <w:r w:rsidRPr="00AB2B3D">
        <w:rPr>
          <w:rFonts w:ascii="Arial" w:hAnsi="Arial" w:cs="Arial"/>
          <w:bCs/>
          <w:sz w:val="24"/>
          <w:szCs w:val="24"/>
        </w:rPr>
        <w:t xml:space="preserve">Stavba se nachází </w:t>
      </w:r>
      <w:r w:rsidR="001D0F2E" w:rsidRPr="00AB2B3D">
        <w:rPr>
          <w:rFonts w:ascii="Arial" w:hAnsi="Arial" w:cs="Arial"/>
          <w:bCs/>
          <w:sz w:val="24"/>
          <w:szCs w:val="24"/>
        </w:rPr>
        <w:t xml:space="preserve">na objektu </w:t>
      </w:r>
      <w:r w:rsidR="00DB6284" w:rsidRPr="00AB2B3D">
        <w:rPr>
          <w:rFonts w:ascii="Arial" w:hAnsi="Arial" w:cs="Arial"/>
          <w:sz w:val="24"/>
          <w:szCs w:val="24"/>
        </w:rPr>
        <w:t xml:space="preserve">OČS Brod </w:t>
      </w:r>
      <w:proofErr w:type="spellStart"/>
      <w:r w:rsidR="00DB6284" w:rsidRPr="00AB2B3D">
        <w:rPr>
          <w:rFonts w:ascii="Arial" w:hAnsi="Arial" w:cs="Arial"/>
          <w:sz w:val="24"/>
          <w:szCs w:val="24"/>
        </w:rPr>
        <w:t>nad.Dyjí</w:t>
      </w:r>
      <w:proofErr w:type="spellEnd"/>
      <w:r w:rsidR="00DB6284" w:rsidRPr="00AB2B3D">
        <w:rPr>
          <w:rFonts w:ascii="Arial" w:hAnsi="Arial" w:cs="Arial"/>
          <w:sz w:val="24"/>
          <w:szCs w:val="24"/>
        </w:rPr>
        <w:t xml:space="preserve"> DHM 111110</w:t>
      </w:r>
      <w:r w:rsidR="0081298D" w:rsidRPr="00AB2B3D">
        <w:rPr>
          <w:rFonts w:ascii="Arial" w:hAnsi="Arial" w:cs="Arial"/>
          <w:bCs/>
          <w:sz w:val="24"/>
          <w:szCs w:val="24"/>
        </w:rPr>
        <w:t xml:space="preserve">. </w:t>
      </w:r>
      <w:r w:rsidRPr="00AB2B3D">
        <w:rPr>
          <w:rFonts w:ascii="Arial" w:hAnsi="Arial" w:cs="Arial"/>
          <w:bCs/>
          <w:sz w:val="24"/>
          <w:szCs w:val="24"/>
        </w:rPr>
        <w:t>Stavba se nachází</w:t>
      </w:r>
      <w:r w:rsidRPr="00AB2B3D">
        <w:rPr>
          <w:rFonts w:ascii="Arial" w:hAnsi="Arial" w:cs="Arial"/>
          <w:bCs/>
          <w:sz w:val="24"/>
          <w:szCs w:val="26"/>
        </w:rPr>
        <w:t xml:space="preserve"> mimo poddolované území.</w:t>
      </w:r>
    </w:p>
    <w:p w14:paraId="65C551B4" w14:textId="77777777" w:rsidR="00DB6284" w:rsidRPr="00AB2B3D" w:rsidRDefault="006B6CDA" w:rsidP="00DB6284">
      <w:pPr>
        <w:spacing w:line="360" w:lineRule="auto"/>
        <w:jc w:val="both"/>
        <w:rPr>
          <w:rFonts w:ascii="Arial" w:hAnsi="Arial"/>
          <w:sz w:val="24"/>
          <w:szCs w:val="24"/>
        </w:rPr>
      </w:pPr>
      <w:r w:rsidRPr="00AB2B3D">
        <w:rPr>
          <w:rFonts w:ascii="Arial" w:hAnsi="Arial" w:cs="Arial"/>
          <w:b/>
          <w:bCs/>
          <w:sz w:val="24"/>
          <w:szCs w:val="26"/>
        </w:rPr>
        <w:t>h</w:t>
      </w:r>
      <w:r w:rsidR="004D361E" w:rsidRPr="00AB2B3D">
        <w:rPr>
          <w:rFonts w:ascii="Arial" w:hAnsi="Arial" w:cs="Arial"/>
          <w:b/>
          <w:bCs/>
          <w:sz w:val="24"/>
          <w:szCs w:val="26"/>
        </w:rPr>
        <w:t>)</w:t>
      </w:r>
      <w:r w:rsidR="00361192" w:rsidRPr="00AB2B3D">
        <w:rPr>
          <w:rFonts w:ascii="Arial" w:hAnsi="Arial" w:cs="Arial"/>
          <w:b/>
          <w:bCs/>
          <w:sz w:val="24"/>
          <w:szCs w:val="26"/>
        </w:rPr>
        <w:t xml:space="preserve"> </w:t>
      </w:r>
      <w:r w:rsidR="004D361E" w:rsidRPr="00AB2B3D">
        <w:rPr>
          <w:rFonts w:ascii="Arial" w:hAnsi="Arial" w:cs="Arial"/>
          <w:b/>
          <w:bCs/>
          <w:sz w:val="24"/>
          <w:szCs w:val="26"/>
        </w:rPr>
        <w:t xml:space="preserve">Vliv stavby na okolní stavby a pozemky, ochrana okolí, vliv stavby na </w:t>
      </w:r>
      <w:r w:rsidR="00BB3FED" w:rsidRPr="00AB2B3D">
        <w:rPr>
          <w:rFonts w:ascii="Arial" w:hAnsi="Arial"/>
          <w:sz w:val="24"/>
          <w:szCs w:val="24"/>
        </w:rPr>
        <w:t xml:space="preserve">Dokumentace řeší statické zajištění stávající budovy OČS Brod nad Dyjí, opravu levého a pravého zavazovacího křídla nátoku do jímky OČS včetně opravy zpevněných ploch mezi stěnami a budovou OČS a opravu stávající dešťové kanalizace. </w:t>
      </w:r>
      <w:r w:rsidR="00DB6284" w:rsidRPr="00AB2B3D">
        <w:rPr>
          <w:rFonts w:ascii="Arial" w:hAnsi="Arial"/>
          <w:sz w:val="24"/>
          <w:szCs w:val="24"/>
        </w:rPr>
        <w:t>Stavba je rozdělena na stavební objekty:</w:t>
      </w:r>
    </w:p>
    <w:p w14:paraId="5DDC53A2" w14:textId="77777777" w:rsidR="00CA4C52" w:rsidRPr="00AB2B3D" w:rsidRDefault="00CA4C52" w:rsidP="00CA4C52">
      <w:pPr>
        <w:spacing w:line="360" w:lineRule="auto"/>
        <w:jc w:val="both"/>
        <w:rPr>
          <w:rFonts w:ascii="Arial" w:hAnsi="Arial" w:cs="Arial"/>
          <w:sz w:val="24"/>
          <w:szCs w:val="24"/>
        </w:rPr>
      </w:pPr>
      <w:r w:rsidRPr="00AB2B3D">
        <w:rPr>
          <w:rFonts w:ascii="Arial" w:hAnsi="Arial" w:cs="Arial"/>
          <w:sz w:val="24"/>
          <w:szCs w:val="24"/>
        </w:rPr>
        <w:t>SO 01 – Statické zajištění budovy</w:t>
      </w:r>
    </w:p>
    <w:p w14:paraId="6881679C" w14:textId="77777777" w:rsidR="00CA4C52" w:rsidRPr="00AB2B3D" w:rsidRDefault="00CA4C52" w:rsidP="00CA4C52">
      <w:pPr>
        <w:spacing w:line="360" w:lineRule="auto"/>
        <w:jc w:val="both"/>
        <w:rPr>
          <w:rFonts w:ascii="Arial" w:hAnsi="Arial" w:cs="Arial"/>
          <w:sz w:val="24"/>
          <w:szCs w:val="24"/>
        </w:rPr>
      </w:pPr>
      <w:r w:rsidRPr="00AB2B3D">
        <w:rPr>
          <w:rFonts w:ascii="Arial" w:hAnsi="Arial" w:cs="Arial"/>
          <w:sz w:val="24"/>
          <w:szCs w:val="24"/>
        </w:rPr>
        <w:t>SO 02 – Oprava zavazovacích křídel a schodů</w:t>
      </w:r>
    </w:p>
    <w:p w14:paraId="4770ABE1" w14:textId="77777777" w:rsidR="00CA4C52" w:rsidRPr="00AB2B3D" w:rsidRDefault="00CA4C52" w:rsidP="00CA4C52">
      <w:pPr>
        <w:spacing w:line="360" w:lineRule="auto"/>
        <w:jc w:val="both"/>
        <w:rPr>
          <w:rFonts w:ascii="Arial" w:hAnsi="Arial" w:cs="Arial"/>
          <w:sz w:val="24"/>
          <w:szCs w:val="24"/>
        </w:rPr>
      </w:pPr>
      <w:r w:rsidRPr="00AB2B3D">
        <w:rPr>
          <w:rFonts w:ascii="Arial" w:hAnsi="Arial" w:cs="Arial"/>
          <w:sz w:val="24"/>
          <w:szCs w:val="24"/>
        </w:rPr>
        <w:t xml:space="preserve">SO 03 - Oprava dešťové kanalizace </w:t>
      </w:r>
    </w:p>
    <w:p w14:paraId="487EB945" w14:textId="77777777" w:rsidR="00CA4C52" w:rsidRPr="00AB2B3D" w:rsidRDefault="00CA4C52" w:rsidP="00CA4C52">
      <w:pPr>
        <w:spacing w:line="360" w:lineRule="auto"/>
        <w:jc w:val="both"/>
        <w:rPr>
          <w:rFonts w:ascii="Arial" w:hAnsi="Arial" w:cs="Arial"/>
          <w:sz w:val="24"/>
          <w:szCs w:val="24"/>
          <w:u w:val="single"/>
        </w:rPr>
      </w:pPr>
      <w:r w:rsidRPr="00AB2B3D">
        <w:rPr>
          <w:rFonts w:ascii="Arial" w:hAnsi="Arial" w:cs="Arial"/>
          <w:sz w:val="24"/>
          <w:szCs w:val="24"/>
          <w:u w:val="single"/>
        </w:rPr>
        <w:t>SO 01 – Statické zajištění budovy</w:t>
      </w:r>
    </w:p>
    <w:p w14:paraId="40966070" w14:textId="77777777" w:rsidR="00CA4C52" w:rsidRPr="00AB2B3D" w:rsidRDefault="00CA4C52" w:rsidP="00CA4C52">
      <w:pPr>
        <w:spacing w:line="360" w:lineRule="auto"/>
        <w:jc w:val="both"/>
        <w:rPr>
          <w:rFonts w:ascii="Arial" w:hAnsi="Arial"/>
          <w:sz w:val="24"/>
          <w:szCs w:val="24"/>
        </w:rPr>
      </w:pPr>
      <w:r w:rsidRPr="00AB2B3D">
        <w:rPr>
          <w:rFonts w:ascii="Arial" w:hAnsi="Arial"/>
          <w:sz w:val="24"/>
          <w:szCs w:val="24"/>
        </w:rPr>
        <w:t xml:space="preserve">V rámci stavebního objektu se řeší statické zajištění stability budovy ČSO </w:t>
      </w:r>
      <w:proofErr w:type="spellStart"/>
      <w:r w:rsidRPr="00AB2B3D">
        <w:rPr>
          <w:rFonts w:ascii="Arial" w:hAnsi="Arial"/>
          <w:sz w:val="24"/>
          <w:szCs w:val="24"/>
        </w:rPr>
        <w:t>mikropilotami</w:t>
      </w:r>
      <w:proofErr w:type="spellEnd"/>
      <w:r w:rsidRPr="00AB2B3D">
        <w:rPr>
          <w:rFonts w:ascii="Arial" w:hAnsi="Arial"/>
          <w:sz w:val="24"/>
          <w:szCs w:val="24"/>
        </w:rPr>
        <w:t xml:space="preserve"> spřaženými v koruně s železobetonovým </w:t>
      </w:r>
      <w:proofErr w:type="spellStart"/>
      <w:r w:rsidRPr="00AB2B3D">
        <w:rPr>
          <w:rFonts w:ascii="Arial" w:hAnsi="Arial"/>
          <w:sz w:val="24"/>
          <w:szCs w:val="24"/>
        </w:rPr>
        <w:t>předvázkovým</w:t>
      </w:r>
      <w:proofErr w:type="spellEnd"/>
      <w:r w:rsidRPr="00AB2B3D">
        <w:rPr>
          <w:rFonts w:ascii="Arial" w:hAnsi="Arial"/>
          <w:sz w:val="24"/>
          <w:szCs w:val="24"/>
        </w:rPr>
        <w:t xml:space="preserve"> pasem </w:t>
      </w:r>
      <w:r w:rsidRPr="00AB2B3D">
        <w:rPr>
          <w:rFonts w:ascii="Arial" w:hAnsi="Arial"/>
          <w:sz w:val="24"/>
          <w:szCs w:val="24"/>
        </w:rPr>
        <w:lastRenderedPageBreak/>
        <w:t xml:space="preserve">kotveným ke stávajícímu základovému pasu, na kterém je poškozená část budovy ČSO založena.  </w:t>
      </w:r>
    </w:p>
    <w:p w14:paraId="63FE7064" w14:textId="77777777" w:rsidR="00CA4C52" w:rsidRPr="00AB2B3D" w:rsidRDefault="00CA4C52" w:rsidP="00CA4C52">
      <w:pPr>
        <w:spacing w:line="360" w:lineRule="auto"/>
        <w:jc w:val="both"/>
        <w:rPr>
          <w:rFonts w:cs="Arial"/>
          <w:sz w:val="22"/>
          <w:szCs w:val="22"/>
          <w:u w:val="single"/>
        </w:rPr>
      </w:pPr>
      <w:r w:rsidRPr="00AB2B3D">
        <w:rPr>
          <w:rFonts w:ascii="Arial" w:hAnsi="Arial" w:cs="Arial"/>
          <w:sz w:val="24"/>
          <w:szCs w:val="24"/>
          <w:u w:val="single"/>
        </w:rPr>
        <w:t>SO 02 – Oprava zavazovacích křídel a schodů</w:t>
      </w:r>
    </w:p>
    <w:p w14:paraId="332AA603" w14:textId="77777777" w:rsidR="00CA4C52" w:rsidRPr="00AB2B3D" w:rsidRDefault="00CA4C52" w:rsidP="00CA4C52">
      <w:pPr>
        <w:spacing w:line="360" w:lineRule="auto"/>
        <w:jc w:val="both"/>
        <w:rPr>
          <w:rFonts w:ascii="Arial" w:hAnsi="Arial"/>
          <w:b/>
          <w:sz w:val="28"/>
          <w:szCs w:val="28"/>
        </w:rPr>
      </w:pPr>
      <w:r w:rsidRPr="00AB2B3D">
        <w:rPr>
          <w:rFonts w:ascii="Arial" w:hAnsi="Arial"/>
          <w:sz w:val="24"/>
          <w:szCs w:val="24"/>
        </w:rPr>
        <w:t xml:space="preserve">V rámci stavebního objektu se řeší oprava levého a pravého zavazovacího křídla nátoku do jímky OČS včetně zpevněné plochy mezi stěnami a budovou OČS a oprava schodů zřízených z manipulační plochy za levým křídlem k lávce. </w:t>
      </w:r>
    </w:p>
    <w:p w14:paraId="062F9A55" w14:textId="77777777" w:rsidR="00CA4C52" w:rsidRPr="00AB2B3D" w:rsidRDefault="00CA4C52" w:rsidP="00CA4C52">
      <w:pPr>
        <w:spacing w:line="360" w:lineRule="auto"/>
        <w:jc w:val="both"/>
        <w:rPr>
          <w:rFonts w:cs="Arial"/>
          <w:sz w:val="22"/>
          <w:szCs w:val="22"/>
          <w:u w:val="single"/>
        </w:rPr>
      </w:pPr>
      <w:r w:rsidRPr="00AB2B3D">
        <w:rPr>
          <w:rFonts w:ascii="Arial" w:hAnsi="Arial" w:cs="Arial"/>
          <w:sz w:val="24"/>
          <w:szCs w:val="24"/>
          <w:u w:val="single"/>
        </w:rPr>
        <w:t>SO 03 – Oprava dešťové kanalizace</w:t>
      </w:r>
    </w:p>
    <w:p w14:paraId="6B406F2A" w14:textId="77777777" w:rsidR="00CA4C52" w:rsidRPr="00AB2B3D" w:rsidRDefault="00CA4C52" w:rsidP="00CA4C52">
      <w:pPr>
        <w:spacing w:line="360" w:lineRule="auto"/>
        <w:jc w:val="both"/>
        <w:rPr>
          <w:rFonts w:ascii="Arial" w:hAnsi="Arial"/>
          <w:b/>
          <w:sz w:val="28"/>
          <w:szCs w:val="28"/>
        </w:rPr>
      </w:pPr>
      <w:r w:rsidRPr="00AB2B3D">
        <w:rPr>
          <w:rFonts w:ascii="Arial" w:hAnsi="Arial"/>
          <w:sz w:val="24"/>
          <w:szCs w:val="24"/>
        </w:rPr>
        <w:t xml:space="preserve">V rámci stavebního objektu se řeší oprava dešťové kanalizace odvádějící dešťové vody ze střechy objektu OČS do vyrovnávací nádrže před objektem OČS. </w:t>
      </w:r>
    </w:p>
    <w:p w14:paraId="21F5989E" w14:textId="77777777" w:rsidR="00E25F09" w:rsidRPr="00AB2B3D" w:rsidRDefault="00113C26" w:rsidP="00DB6284">
      <w:pPr>
        <w:widowControl w:val="0"/>
        <w:autoSpaceDE w:val="0"/>
        <w:spacing w:line="360" w:lineRule="auto"/>
        <w:jc w:val="both"/>
        <w:rPr>
          <w:rFonts w:ascii="Arial" w:hAnsi="Arial"/>
          <w:sz w:val="24"/>
          <w:szCs w:val="24"/>
        </w:rPr>
      </w:pPr>
      <w:r w:rsidRPr="00AB2B3D">
        <w:rPr>
          <w:rFonts w:ascii="Arial" w:hAnsi="Arial" w:cs="Arial"/>
          <w:sz w:val="24"/>
          <w:szCs w:val="24"/>
        </w:rPr>
        <w:t xml:space="preserve">Realizovaná stavba nebude mít negativní vliv na okolní pozemky. </w:t>
      </w:r>
      <w:r w:rsidR="0007445A" w:rsidRPr="00AB2B3D">
        <w:rPr>
          <w:rFonts w:ascii="Arial" w:hAnsi="Arial" w:cs="Arial"/>
          <w:sz w:val="24"/>
          <w:szCs w:val="24"/>
        </w:rPr>
        <w:t>Odtokové poměry po</w:t>
      </w:r>
      <w:r w:rsidR="00C342D0" w:rsidRPr="00AB2B3D">
        <w:rPr>
          <w:rFonts w:ascii="Arial" w:hAnsi="Arial" w:cs="Arial"/>
          <w:sz w:val="24"/>
          <w:szCs w:val="24"/>
        </w:rPr>
        <w:t>vrchových vod se stavbou nemění</w:t>
      </w:r>
      <w:r w:rsidR="00DB6284" w:rsidRPr="00AB2B3D">
        <w:rPr>
          <w:rFonts w:ascii="Arial" w:hAnsi="Arial" w:cs="Arial"/>
          <w:sz w:val="24"/>
          <w:szCs w:val="24"/>
        </w:rPr>
        <w:t>. V</w:t>
      </w:r>
      <w:r w:rsidR="00C342D0" w:rsidRPr="00AB2B3D">
        <w:rPr>
          <w:rFonts w:ascii="Arial" w:hAnsi="Arial" w:cs="Arial"/>
          <w:sz w:val="24"/>
          <w:szCs w:val="24"/>
        </w:rPr>
        <w:t>od</w:t>
      </w:r>
      <w:r w:rsidR="00DB6284" w:rsidRPr="00AB2B3D">
        <w:rPr>
          <w:rFonts w:ascii="Arial" w:hAnsi="Arial" w:cs="Arial"/>
          <w:sz w:val="24"/>
          <w:szCs w:val="24"/>
        </w:rPr>
        <w:t>a</w:t>
      </w:r>
      <w:r w:rsidR="00C342D0" w:rsidRPr="00AB2B3D">
        <w:rPr>
          <w:rFonts w:ascii="Arial" w:hAnsi="Arial" w:cs="Arial"/>
          <w:sz w:val="24"/>
          <w:szCs w:val="24"/>
        </w:rPr>
        <w:t xml:space="preserve"> ze střech</w:t>
      </w:r>
      <w:r w:rsidR="00DB6284" w:rsidRPr="00AB2B3D">
        <w:rPr>
          <w:rFonts w:ascii="Arial" w:hAnsi="Arial" w:cs="Arial"/>
          <w:sz w:val="24"/>
          <w:szCs w:val="24"/>
        </w:rPr>
        <w:t>y</w:t>
      </w:r>
      <w:r w:rsidR="00C342D0" w:rsidRPr="00AB2B3D">
        <w:rPr>
          <w:rFonts w:ascii="Arial" w:hAnsi="Arial" w:cs="Arial"/>
          <w:sz w:val="24"/>
          <w:szCs w:val="24"/>
        </w:rPr>
        <w:t xml:space="preserve"> bude </w:t>
      </w:r>
      <w:r w:rsidR="00DB6284" w:rsidRPr="00AB2B3D">
        <w:rPr>
          <w:rFonts w:ascii="Arial" w:hAnsi="Arial" w:cs="Arial"/>
          <w:sz w:val="24"/>
          <w:szCs w:val="24"/>
        </w:rPr>
        <w:t>odváděna opravenou dešťovou kanalizací do vyrovnávací nádrže před OČS tak</w:t>
      </w:r>
      <w:r w:rsidR="00C342D0" w:rsidRPr="00AB2B3D">
        <w:rPr>
          <w:rFonts w:ascii="Arial" w:hAnsi="Arial" w:cs="Arial"/>
          <w:sz w:val="24"/>
          <w:szCs w:val="24"/>
        </w:rPr>
        <w:t>, jak je tomu doposud.</w:t>
      </w:r>
      <w:r w:rsidR="00DB6284" w:rsidRPr="00AB2B3D">
        <w:rPr>
          <w:rFonts w:ascii="Arial" w:hAnsi="Arial" w:cs="Arial"/>
          <w:sz w:val="24"/>
          <w:szCs w:val="24"/>
        </w:rPr>
        <w:t xml:space="preserve"> </w:t>
      </w:r>
    </w:p>
    <w:p w14:paraId="65ECB0B3" w14:textId="77777777" w:rsidR="004D361E" w:rsidRPr="00AB2B3D" w:rsidRDefault="00151B3D">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i</w:t>
      </w:r>
      <w:r w:rsidR="004D361E" w:rsidRPr="00AB2B3D">
        <w:rPr>
          <w:rFonts w:ascii="Arial" w:hAnsi="Arial" w:cs="Arial"/>
          <w:b/>
          <w:bCs/>
          <w:sz w:val="24"/>
          <w:szCs w:val="26"/>
        </w:rPr>
        <w:t>) Požadavky na asanace, demolice, kácení dřevin</w:t>
      </w:r>
    </w:p>
    <w:p w14:paraId="4443B1EC" w14:textId="77777777" w:rsidR="004D361E" w:rsidRPr="00AB2B3D" w:rsidRDefault="004D361E">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Požadavky na asanace</w:t>
      </w:r>
    </w:p>
    <w:p w14:paraId="740D7DFA" w14:textId="77777777" w:rsidR="004D361E" w:rsidRPr="00AB2B3D" w:rsidRDefault="004D361E">
      <w:pPr>
        <w:widowControl w:val="0"/>
        <w:autoSpaceDE w:val="0"/>
        <w:spacing w:line="360" w:lineRule="auto"/>
        <w:jc w:val="both"/>
        <w:rPr>
          <w:rFonts w:ascii="Arial" w:hAnsi="Arial" w:cs="Arial"/>
          <w:bCs/>
          <w:sz w:val="24"/>
          <w:szCs w:val="26"/>
        </w:rPr>
      </w:pPr>
      <w:r w:rsidRPr="00AB2B3D">
        <w:rPr>
          <w:rFonts w:ascii="Arial" w:hAnsi="Arial" w:cs="Arial"/>
          <w:bCs/>
          <w:sz w:val="24"/>
          <w:szCs w:val="26"/>
        </w:rPr>
        <w:t>Stavbou nejsou vyvolány požadavky na asanace</w:t>
      </w:r>
    </w:p>
    <w:p w14:paraId="44A6D874" w14:textId="77777777" w:rsidR="004D361E" w:rsidRPr="00AB2B3D" w:rsidRDefault="004D361E">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Požadavky na demolice</w:t>
      </w:r>
    </w:p>
    <w:p w14:paraId="4FCAC510" w14:textId="77777777" w:rsidR="00B2260D" w:rsidRPr="00AB2B3D" w:rsidRDefault="006C72F0" w:rsidP="00B2260D">
      <w:pPr>
        <w:spacing w:line="360" w:lineRule="auto"/>
        <w:jc w:val="both"/>
        <w:rPr>
          <w:rFonts w:ascii="Arial" w:hAnsi="Arial"/>
          <w:sz w:val="24"/>
          <w:szCs w:val="24"/>
        </w:rPr>
      </w:pPr>
      <w:r w:rsidRPr="00AB2B3D">
        <w:rPr>
          <w:rFonts w:ascii="Arial" w:hAnsi="Arial" w:cs="Arial"/>
          <w:bCs/>
          <w:sz w:val="24"/>
          <w:szCs w:val="26"/>
        </w:rPr>
        <w:t>V rámci bouracích prací bude vybourána</w:t>
      </w:r>
      <w:r w:rsidR="00422887" w:rsidRPr="00AB2B3D">
        <w:rPr>
          <w:rFonts w:ascii="Arial" w:hAnsi="Arial" w:cs="Arial"/>
          <w:bCs/>
          <w:sz w:val="24"/>
          <w:szCs w:val="26"/>
        </w:rPr>
        <w:t xml:space="preserve"> </w:t>
      </w:r>
      <w:r w:rsidRPr="00AB2B3D">
        <w:rPr>
          <w:rFonts w:ascii="Arial" w:hAnsi="Arial" w:cs="Arial"/>
          <w:bCs/>
          <w:sz w:val="24"/>
          <w:szCs w:val="26"/>
        </w:rPr>
        <w:t xml:space="preserve">koruna </w:t>
      </w:r>
      <w:r w:rsidR="00422887" w:rsidRPr="00AB2B3D">
        <w:rPr>
          <w:rFonts w:ascii="Arial" w:hAnsi="Arial" w:cs="Arial"/>
          <w:bCs/>
          <w:sz w:val="24"/>
          <w:szCs w:val="26"/>
        </w:rPr>
        <w:t>stávající</w:t>
      </w:r>
      <w:r w:rsidRPr="00AB2B3D">
        <w:rPr>
          <w:rFonts w:ascii="Arial" w:hAnsi="Arial" w:cs="Arial"/>
          <w:bCs/>
          <w:sz w:val="24"/>
          <w:szCs w:val="26"/>
        </w:rPr>
        <w:t>ho</w:t>
      </w:r>
      <w:r w:rsidR="00422887" w:rsidRPr="00AB2B3D">
        <w:rPr>
          <w:rFonts w:ascii="Arial" w:hAnsi="Arial" w:cs="Arial"/>
          <w:bCs/>
          <w:sz w:val="24"/>
          <w:szCs w:val="26"/>
        </w:rPr>
        <w:t xml:space="preserve"> levé</w:t>
      </w:r>
      <w:r w:rsidRPr="00AB2B3D">
        <w:rPr>
          <w:rFonts w:ascii="Arial" w:hAnsi="Arial" w:cs="Arial"/>
          <w:bCs/>
          <w:sz w:val="24"/>
          <w:szCs w:val="26"/>
        </w:rPr>
        <w:t>ho</w:t>
      </w:r>
      <w:r w:rsidR="00422887" w:rsidRPr="00AB2B3D">
        <w:rPr>
          <w:rFonts w:ascii="Arial" w:hAnsi="Arial" w:cs="Arial"/>
          <w:bCs/>
          <w:sz w:val="24"/>
          <w:szCs w:val="26"/>
        </w:rPr>
        <w:t xml:space="preserve"> </w:t>
      </w:r>
      <w:r w:rsidRPr="00AB2B3D">
        <w:rPr>
          <w:rFonts w:ascii="Arial" w:hAnsi="Arial" w:cs="Arial"/>
          <w:bCs/>
          <w:sz w:val="24"/>
          <w:szCs w:val="26"/>
        </w:rPr>
        <w:t xml:space="preserve">a pravého </w:t>
      </w:r>
      <w:r w:rsidR="00422887" w:rsidRPr="00AB2B3D">
        <w:rPr>
          <w:rFonts w:ascii="Arial" w:hAnsi="Arial" w:cs="Arial"/>
          <w:bCs/>
          <w:sz w:val="24"/>
          <w:szCs w:val="26"/>
        </w:rPr>
        <w:t>betonové</w:t>
      </w:r>
      <w:r w:rsidRPr="00AB2B3D">
        <w:rPr>
          <w:rFonts w:ascii="Arial" w:hAnsi="Arial" w:cs="Arial"/>
          <w:bCs/>
          <w:sz w:val="24"/>
          <w:szCs w:val="26"/>
        </w:rPr>
        <w:t>ho</w:t>
      </w:r>
      <w:r w:rsidR="00422887" w:rsidRPr="00AB2B3D">
        <w:rPr>
          <w:rFonts w:ascii="Arial" w:hAnsi="Arial" w:cs="Arial"/>
          <w:bCs/>
          <w:sz w:val="24"/>
          <w:szCs w:val="26"/>
        </w:rPr>
        <w:t xml:space="preserve"> zavazovací</w:t>
      </w:r>
      <w:r w:rsidRPr="00AB2B3D">
        <w:rPr>
          <w:rFonts w:ascii="Arial" w:hAnsi="Arial" w:cs="Arial"/>
          <w:bCs/>
          <w:sz w:val="24"/>
          <w:szCs w:val="26"/>
        </w:rPr>
        <w:t>ho</w:t>
      </w:r>
      <w:r w:rsidR="00422887" w:rsidRPr="00AB2B3D">
        <w:rPr>
          <w:rFonts w:ascii="Arial" w:hAnsi="Arial" w:cs="Arial"/>
          <w:bCs/>
          <w:sz w:val="24"/>
          <w:szCs w:val="26"/>
        </w:rPr>
        <w:t xml:space="preserve"> křídl</w:t>
      </w:r>
      <w:r w:rsidRPr="00AB2B3D">
        <w:rPr>
          <w:rFonts w:ascii="Arial" w:hAnsi="Arial" w:cs="Arial"/>
          <w:bCs/>
          <w:sz w:val="24"/>
          <w:szCs w:val="26"/>
        </w:rPr>
        <w:t>a</w:t>
      </w:r>
      <w:r w:rsidR="00422887" w:rsidRPr="00AB2B3D">
        <w:rPr>
          <w:rFonts w:ascii="Arial" w:hAnsi="Arial" w:cs="Arial"/>
          <w:bCs/>
          <w:sz w:val="24"/>
          <w:szCs w:val="26"/>
        </w:rPr>
        <w:t xml:space="preserve"> </w:t>
      </w:r>
      <w:r w:rsidRPr="00AB2B3D">
        <w:rPr>
          <w:rFonts w:ascii="Arial" w:hAnsi="Arial" w:cs="Arial"/>
          <w:bCs/>
          <w:sz w:val="24"/>
          <w:szCs w:val="26"/>
        </w:rPr>
        <w:t xml:space="preserve">v celé délce křídel na výšku 0,60m </w:t>
      </w:r>
      <w:r w:rsidR="00422887" w:rsidRPr="00AB2B3D">
        <w:rPr>
          <w:rFonts w:ascii="Arial" w:hAnsi="Arial" w:cs="Arial"/>
          <w:bCs/>
          <w:sz w:val="24"/>
          <w:szCs w:val="26"/>
        </w:rPr>
        <w:t>včetně navazující</w:t>
      </w:r>
      <w:r w:rsidRPr="00AB2B3D">
        <w:rPr>
          <w:rFonts w:ascii="Arial" w:hAnsi="Arial" w:cs="Arial"/>
          <w:bCs/>
          <w:sz w:val="24"/>
          <w:szCs w:val="26"/>
        </w:rPr>
        <w:t>ch</w:t>
      </w:r>
      <w:r w:rsidR="00422887" w:rsidRPr="00AB2B3D">
        <w:rPr>
          <w:rFonts w:ascii="Arial" w:hAnsi="Arial" w:cs="Arial"/>
          <w:bCs/>
          <w:sz w:val="24"/>
          <w:szCs w:val="26"/>
        </w:rPr>
        <w:t xml:space="preserve"> zpevněn</w:t>
      </w:r>
      <w:r w:rsidRPr="00AB2B3D">
        <w:rPr>
          <w:rFonts w:ascii="Arial" w:hAnsi="Arial" w:cs="Arial"/>
          <w:bCs/>
          <w:sz w:val="24"/>
          <w:szCs w:val="26"/>
        </w:rPr>
        <w:t>ých</w:t>
      </w:r>
      <w:r w:rsidR="00422887" w:rsidRPr="00AB2B3D">
        <w:rPr>
          <w:rFonts w:ascii="Arial" w:hAnsi="Arial" w:cs="Arial"/>
          <w:bCs/>
          <w:sz w:val="24"/>
          <w:szCs w:val="26"/>
        </w:rPr>
        <w:t xml:space="preserve"> ploch a betonových schodů zřízených </w:t>
      </w:r>
      <w:r w:rsidRPr="00AB2B3D">
        <w:rPr>
          <w:rFonts w:ascii="Arial" w:hAnsi="Arial" w:cs="Arial"/>
          <w:bCs/>
          <w:sz w:val="24"/>
          <w:szCs w:val="26"/>
        </w:rPr>
        <w:t xml:space="preserve">za levým zavazovacím křídlem </w:t>
      </w:r>
      <w:r w:rsidR="00422887" w:rsidRPr="00AB2B3D">
        <w:rPr>
          <w:rFonts w:ascii="Arial" w:hAnsi="Arial" w:cs="Arial"/>
          <w:bCs/>
          <w:sz w:val="24"/>
          <w:szCs w:val="26"/>
        </w:rPr>
        <w:t>ze zpevněné plochy OČS k lávce přes přítokový meliorační kanál do vyrovnávací nádrže</w:t>
      </w:r>
      <w:r w:rsidR="000C5CFF" w:rsidRPr="00AB2B3D">
        <w:rPr>
          <w:rFonts w:ascii="Arial" w:hAnsi="Arial"/>
          <w:sz w:val="24"/>
          <w:szCs w:val="24"/>
        </w:rPr>
        <w:t>.</w:t>
      </w:r>
      <w:r w:rsidR="00EA77B5" w:rsidRPr="00AB2B3D">
        <w:rPr>
          <w:rFonts w:ascii="Arial" w:hAnsi="Arial"/>
          <w:sz w:val="24"/>
          <w:szCs w:val="24"/>
        </w:rPr>
        <w:t xml:space="preserve"> </w:t>
      </w:r>
    </w:p>
    <w:p w14:paraId="30F6D85F" w14:textId="77777777" w:rsidR="004D361E" w:rsidRPr="00AB2B3D" w:rsidRDefault="004D361E">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Požadavky na kácení</w:t>
      </w:r>
    </w:p>
    <w:p w14:paraId="08D77B06" w14:textId="77777777" w:rsidR="006D75CE" w:rsidRPr="00AB2B3D" w:rsidRDefault="000C5CFF">
      <w:pPr>
        <w:widowControl w:val="0"/>
        <w:autoSpaceDE w:val="0"/>
        <w:spacing w:line="360" w:lineRule="auto"/>
        <w:jc w:val="both"/>
        <w:rPr>
          <w:rFonts w:ascii="Arial" w:hAnsi="Arial"/>
          <w:sz w:val="24"/>
          <w:szCs w:val="24"/>
        </w:rPr>
      </w:pPr>
      <w:r w:rsidRPr="00AB2B3D">
        <w:rPr>
          <w:rFonts w:ascii="Arial" w:hAnsi="Arial"/>
          <w:sz w:val="24"/>
          <w:szCs w:val="24"/>
        </w:rPr>
        <w:t>V rámci provádění stavby se nepočítá s kácením stávajících stromových a keřových porostů.</w:t>
      </w:r>
    </w:p>
    <w:p w14:paraId="4D9745BC" w14:textId="77777777" w:rsidR="004D361E" w:rsidRPr="00AB2B3D" w:rsidRDefault="000E5394">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j</w:t>
      </w:r>
      <w:r w:rsidR="004D361E" w:rsidRPr="00AB2B3D">
        <w:rPr>
          <w:rFonts w:ascii="Arial" w:hAnsi="Arial" w:cs="Arial"/>
          <w:b/>
          <w:bCs/>
          <w:sz w:val="24"/>
          <w:szCs w:val="26"/>
        </w:rPr>
        <w:t>)</w:t>
      </w:r>
      <w:r w:rsidR="00361192" w:rsidRPr="00AB2B3D">
        <w:rPr>
          <w:rFonts w:ascii="Arial" w:hAnsi="Arial" w:cs="Arial"/>
          <w:b/>
          <w:bCs/>
          <w:sz w:val="24"/>
          <w:szCs w:val="26"/>
        </w:rPr>
        <w:t xml:space="preserve"> </w:t>
      </w:r>
      <w:r w:rsidR="004D361E" w:rsidRPr="00AB2B3D">
        <w:rPr>
          <w:rFonts w:ascii="Arial" w:hAnsi="Arial" w:cs="Arial"/>
          <w:b/>
          <w:bCs/>
          <w:sz w:val="24"/>
          <w:szCs w:val="26"/>
        </w:rPr>
        <w:t>Požadavky na maximální zábory ZPF nebo pozemků určených k plnění funkce lesa</w:t>
      </w:r>
    </w:p>
    <w:p w14:paraId="3F5B0BBF" w14:textId="77777777" w:rsidR="004D361E" w:rsidRPr="00AB2B3D" w:rsidRDefault="004D361E">
      <w:pPr>
        <w:widowControl w:val="0"/>
        <w:autoSpaceDE w:val="0"/>
        <w:spacing w:line="360" w:lineRule="auto"/>
        <w:jc w:val="both"/>
        <w:rPr>
          <w:rFonts w:ascii="Arial" w:hAnsi="Arial" w:cs="Arial"/>
          <w:bCs/>
          <w:sz w:val="24"/>
          <w:szCs w:val="26"/>
        </w:rPr>
      </w:pPr>
      <w:r w:rsidRPr="00AB2B3D">
        <w:rPr>
          <w:rFonts w:ascii="Arial" w:hAnsi="Arial" w:cs="Arial"/>
          <w:bCs/>
          <w:sz w:val="24"/>
          <w:szCs w:val="26"/>
        </w:rPr>
        <w:t xml:space="preserve">Pozemky, na kterých se bude stavba realizovat, jsou v katastru nemovitostí vedeny jako </w:t>
      </w:r>
      <w:r w:rsidR="00543C84" w:rsidRPr="00AB2B3D">
        <w:rPr>
          <w:rFonts w:ascii="Arial" w:hAnsi="Arial" w:cs="Arial"/>
          <w:bCs/>
          <w:sz w:val="24"/>
          <w:szCs w:val="26"/>
        </w:rPr>
        <w:t>"</w:t>
      </w:r>
      <w:r w:rsidR="00EC1B11" w:rsidRPr="00AB2B3D">
        <w:rPr>
          <w:rFonts w:ascii="Arial" w:hAnsi="Arial" w:cs="Arial"/>
          <w:bCs/>
          <w:sz w:val="24"/>
          <w:szCs w:val="26"/>
        </w:rPr>
        <w:t>zastavěná plocha a nádvoří</w:t>
      </w:r>
      <w:r w:rsidR="00543C84" w:rsidRPr="00AB2B3D">
        <w:rPr>
          <w:rFonts w:ascii="Arial" w:hAnsi="Arial" w:cs="Arial"/>
          <w:bCs/>
          <w:sz w:val="24"/>
          <w:szCs w:val="26"/>
        </w:rPr>
        <w:t>"</w:t>
      </w:r>
      <w:r w:rsidR="002B39E7" w:rsidRPr="00AB2B3D">
        <w:rPr>
          <w:rFonts w:ascii="Arial" w:hAnsi="Arial" w:cs="Arial"/>
          <w:bCs/>
          <w:sz w:val="24"/>
          <w:szCs w:val="26"/>
        </w:rPr>
        <w:t>,</w:t>
      </w:r>
      <w:r w:rsidR="00422887" w:rsidRPr="00AB2B3D">
        <w:rPr>
          <w:rFonts w:ascii="Arial" w:hAnsi="Arial" w:cs="Arial"/>
          <w:bCs/>
          <w:sz w:val="24"/>
          <w:szCs w:val="26"/>
        </w:rPr>
        <w:t xml:space="preserve"> "vodní plocha"</w:t>
      </w:r>
      <w:r w:rsidR="002B39E7" w:rsidRPr="00AB2B3D">
        <w:rPr>
          <w:rFonts w:ascii="Arial" w:hAnsi="Arial" w:cs="Arial"/>
          <w:bCs/>
          <w:sz w:val="24"/>
          <w:szCs w:val="26"/>
        </w:rPr>
        <w:t xml:space="preserve">  a </w:t>
      </w:r>
      <w:r w:rsidR="006C72F0" w:rsidRPr="00AB2B3D">
        <w:rPr>
          <w:rFonts w:ascii="Arial" w:hAnsi="Arial" w:cs="Arial"/>
          <w:bCs/>
          <w:sz w:val="24"/>
          <w:szCs w:val="26"/>
        </w:rPr>
        <w:t>"</w:t>
      </w:r>
      <w:r w:rsidR="002B39E7" w:rsidRPr="00AB2B3D">
        <w:rPr>
          <w:rFonts w:ascii="Arial" w:hAnsi="Arial" w:cs="Arial"/>
          <w:bCs/>
          <w:sz w:val="24"/>
          <w:szCs w:val="26"/>
        </w:rPr>
        <w:t>ostatní plocha</w:t>
      </w:r>
      <w:r w:rsidR="006C72F0" w:rsidRPr="00AB2B3D">
        <w:rPr>
          <w:rFonts w:ascii="Arial" w:hAnsi="Arial" w:cs="Arial"/>
          <w:bCs/>
          <w:sz w:val="24"/>
          <w:szCs w:val="26"/>
        </w:rPr>
        <w:t>"</w:t>
      </w:r>
      <w:r w:rsidR="008262D0" w:rsidRPr="00AB2B3D">
        <w:rPr>
          <w:rFonts w:ascii="Arial" w:hAnsi="Arial" w:cs="Arial"/>
          <w:bCs/>
          <w:sz w:val="24"/>
          <w:szCs w:val="26"/>
        </w:rPr>
        <w:t xml:space="preserve">. </w:t>
      </w:r>
      <w:r w:rsidR="00D40B25" w:rsidRPr="00AB2B3D">
        <w:rPr>
          <w:rFonts w:ascii="Arial" w:hAnsi="Arial" w:cs="Arial"/>
          <w:bCs/>
          <w:sz w:val="24"/>
          <w:szCs w:val="26"/>
        </w:rPr>
        <w:t xml:space="preserve">Na pozemcích </w:t>
      </w:r>
      <w:r w:rsidR="00543C84" w:rsidRPr="00AB2B3D">
        <w:rPr>
          <w:rFonts w:ascii="Arial" w:hAnsi="Arial" w:cs="Arial"/>
          <w:bCs/>
          <w:sz w:val="24"/>
          <w:szCs w:val="26"/>
        </w:rPr>
        <w:t>proto není nutné</w:t>
      </w:r>
      <w:r w:rsidRPr="00AB2B3D">
        <w:rPr>
          <w:rFonts w:ascii="Arial" w:hAnsi="Arial" w:cs="Arial"/>
          <w:bCs/>
          <w:sz w:val="24"/>
          <w:szCs w:val="26"/>
        </w:rPr>
        <w:t xml:space="preserve"> trvalé </w:t>
      </w:r>
      <w:r w:rsidR="00543C84" w:rsidRPr="00AB2B3D">
        <w:rPr>
          <w:rFonts w:ascii="Arial" w:hAnsi="Arial" w:cs="Arial"/>
          <w:bCs/>
          <w:sz w:val="24"/>
          <w:szCs w:val="26"/>
        </w:rPr>
        <w:t xml:space="preserve">ani dočasné </w:t>
      </w:r>
      <w:r w:rsidRPr="00AB2B3D">
        <w:rPr>
          <w:rFonts w:ascii="Arial" w:hAnsi="Arial" w:cs="Arial"/>
          <w:bCs/>
          <w:sz w:val="24"/>
          <w:szCs w:val="26"/>
        </w:rPr>
        <w:t xml:space="preserve">vynětí </w:t>
      </w:r>
      <w:r w:rsidR="00543C84" w:rsidRPr="00AB2B3D">
        <w:rPr>
          <w:rFonts w:ascii="Arial" w:hAnsi="Arial" w:cs="Arial"/>
          <w:bCs/>
          <w:sz w:val="24"/>
          <w:szCs w:val="26"/>
        </w:rPr>
        <w:t xml:space="preserve">pozemků </w:t>
      </w:r>
      <w:r w:rsidRPr="00AB2B3D">
        <w:rPr>
          <w:rFonts w:ascii="Arial" w:hAnsi="Arial" w:cs="Arial"/>
          <w:bCs/>
          <w:sz w:val="24"/>
          <w:szCs w:val="26"/>
        </w:rPr>
        <w:t>ze ZPF</w:t>
      </w:r>
      <w:r w:rsidR="00543C84" w:rsidRPr="00AB2B3D">
        <w:rPr>
          <w:rFonts w:ascii="Arial" w:hAnsi="Arial" w:cs="Arial"/>
          <w:bCs/>
          <w:sz w:val="24"/>
          <w:szCs w:val="26"/>
        </w:rPr>
        <w:t xml:space="preserve"> nebo pozemků určených k plnění funkce lesa</w:t>
      </w:r>
      <w:r w:rsidRPr="00AB2B3D">
        <w:rPr>
          <w:rFonts w:ascii="Arial" w:hAnsi="Arial" w:cs="Arial"/>
          <w:bCs/>
          <w:sz w:val="24"/>
          <w:szCs w:val="26"/>
        </w:rPr>
        <w:t>.</w:t>
      </w:r>
    </w:p>
    <w:p w14:paraId="22DE7F0C" w14:textId="77777777" w:rsidR="004D361E" w:rsidRPr="00AB2B3D" w:rsidRDefault="001D119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k</w:t>
      </w:r>
      <w:r w:rsidR="004D361E" w:rsidRPr="00AB2B3D">
        <w:rPr>
          <w:rFonts w:ascii="Arial" w:hAnsi="Arial" w:cs="Arial"/>
          <w:b/>
          <w:bCs/>
          <w:sz w:val="24"/>
          <w:szCs w:val="26"/>
        </w:rPr>
        <w:t>)</w:t>
      </w:r>
      <w:r w:rsidR="00361192" w:rsidRPr="00AB2B3D">
        <w:rPr>
          <w:rFonts w:ascii="Arial" w:hAnsi="Arial" w:cs="Arial"/>
          <w:b/>
          <w:bCs/>
          <w:sz w:val="24"/>
          <w:szCs w:val="26"/>
        </w:rPr>
        <w:t xml:space="preserve"> </w:t>
      </w:r>
      <w:r w:rsidR="004D361E" w:rsidRPr="00AB2B3D">
        <w:rPr>
          <w:rFonts w:ascii="Arial" w:hAnsi="Arial" w:cs="Arial"/>
          <w:b/>
          <w:bCs/>
          <w:sz w:val="24"/>
          <w:szCs w:val="26"/>
        </w:rPr>
        <w:t>Územně technické podmínky</w:t>
      </w:r>
    </w:p>
    <w:p w14:paraId="4CBCAEF9" w14:textId="77777777" w:rsidR="004D361E" w:rsidRPr="00AB2B3D" w:rsidRDefault="004D361E">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Napojení na dopravní infrastrukturu:</w:t>
      </w:r>
    </w:p>
    <w:p w14:paraId="7D916876" w14:textId="77777777" w:rsidR="00113C26" w:rsidRPr="00AB2B3D" w:rsidRDefault="004D361E" w:rsidP="00113C26">
      <w:pPr>
        <w:widowControl w:val="0"/>
        <w:autoSpaceDE w:val="0"/>
        <w:spacing w:line="360" w:lineRule="auto"/>
        <w:ind w:firstLine="708"/>
        <w:jc w:val="both"/>
        <w:rPr>
          <w:rFonts w:ascii="Arial" w:hAnsi="Arial" w:cs="Arial"/>
          <w:bCs/>
          <w:sz w:val="24"/>
          <w:szCs w:val="26"/>
        </w:rPr>
      </w:pPr>
      <w:r w:rsidRPr="00AB2B3D">
        <w:rPr>
          <w:rFonts w:ascii="Arial" w:hAnsi="Arial" w:cs="Arial"/>
          <w:bCs/>
          <w:sz w:val="24"/>
          <w:szCs w:val="26"/>
        </w:rPr>
        <w:t xml:space="preserve">Přístup </w:t>
      </w:r>
      <w:r w:rsidR="00EC1B11" w:rsidRPr="00AB2B3D">
        <w:rPr>
          <w:rFonts w:ascii="Arial" w:hAnsi="Arial" w:cs="Arial"/>
          <w:bCs/>
          <w:sz w:val="24"/>
          <w:szCs w:val="26"/>
        </w:rPr>
        <w:t xml:space="preserve">na staveniště </w:t>
      </w:r>
      <w:r w:rsidR="009C5DFE" w:rsidRPr="00AB2B3D">
        <w:rPr>
          <w:rFonts w:ascii="Arial" w:hAnsi="Arial" w:cs="Arial"/>
          <w:bCs/>
          <w:sz w:val="24"/>
          <w:szCs w:val="26"/>
        </w:rPr>
        <w:t xml:space="preserve">je </w:t>
      </w:r>
      <w:r w:rsidR="00CC1117" w:rsidRPr="00AB2B3D">
        <w:rPr>
          <w:rFonts w:ascii="Arial" w:hAnsi="Arial" w:cs="Arial"/>
          <w:bCs/>
          <w:sz w:val="24"/>
          <w:szCs w:val="26"/>
        </w:rPr>
        <w:t xml:space="preserve">po </w:t>
      </w:r>
      <w:r w:rsidR="00BF5786" w:rsidRPr="00AB2B3D">
        <w:rPr>
          <w:rFonts w:ascii="Arial" w:hAnsi="Arial" w:cs="Arial"/>
          <w:bCs/>
          <w:sz w:val="24"/>
          <w:szCs w:val="26"/>
        </w:rPr>
        <w:t xml:space="preserve">stávající zpevněné příjezdové komunikaci </w:t>
      </w:r>
      <w:r w:rsidR="00E56A1D" w:rsidRPr="00AB2B3D">
        <w:rPr>
          <w:rFonts w:ascii="Arial" w:hAnsi="Arial" w:cs="Arial"/>
          <w:bCs/>
          <w:sz w:val="24"/>
          <w:szCs w:val="26"/>
        </w:rPr>
        <w:t xml:space="preserve">(AB kryt) </w:t>
      </w:r>
      <w:r w:rsidR="00BF5786" w:rsidRPr="00AB2B3D">
        <w:rPr>
          <w:rFonts w:ascii="Arial" w:hAnsi="Arial" w:cs="Arial"/>
          <w:bCs/>
          <w:sz w:val="24"/>
          <w:szCs w:val="26"/>
        </w:rPr>
        <w:lastRenderedPageBreak/>
        <w:t xml:space="preserve">k OČS Brod, která je napojena na státní silnici Brod nad Dyjí - </w:t>
      </w:r>
      <w:r w:rsidR="00E56A1D" w:rsidRPr="00AB2B3D">
        <w:rPr>
          <w:rFonts w:ascii="Arial" w:hAnsi="Arial" w:cs="Arial"/>
          <w:bCs/>
          <w:sz w:val="24"/>
          <w:szCs w:val="26"/>
        </w:rPr>
        <w:t>Pasohlávky</w:t>
      </w:r>
      <w:r w:rsidR="00EC1B11" w:rsidRPr="00AB2B3D">
        <w:rPr>
          <w:rFonts w:ascii="Arial" w:hAnsi="Arial" w:cs="Arial"/>
          <w:bCs/>
          <w:sz w:val="24"/>
          <w:szCs w:val="26"/>
        </w:rPr>
        <w:t>.</w:t>
      </w:r>
      <w:r w:rsidR="009C5DFE" w:rsidRPr="00AB2B3D">
        <w:rPr>
          <w:rFonts w:ascii="Arial" w:hAnsi="Arial" w:cs="Arial"/>
          <w:bCs/>
          <w:sz w:val="24"/>
          <w:szCs w:val="26"/>
        </w:rPr>
        <w:t xml:space="preserve"> </w:t>
      </w:r>
      <w:r w:rsidR="00E56A1D" w:rsidRPr="00AB2B3D">
        <w:rPr>
          <w:rFonts w:ascii="Arial" w:hAnsi="Arial" w:cs="Arial"/>
          <w:bCs/>
          <w:sz w:val="24"/>
          <w:szCs w:val="26"/>
        </w:rPr>
        <w:t>Na staveništi je možný pohyb po stávajících zpevněných a nezpevněných plochách oploceného areálu OČS Brod.</w:t>
      </w:r>
    </w:p>
    <w:p w14:paraId="4E61672F" w14:textId="77777777" w:rsidR="004D361E" w:rsidRPr="00AB2B3D" w:rsidRDefault="004D361E" w:rsidP="00113C26">
      <w:pPr>
        <w:widowControl w:val="0"/>
        <w:autoSpaceDE w:val="0"/>
        <w:spacing w:line="360" w:lineRule="auto"/>
        <w:jc w:val="both"/>
        <w:rPr>
          <w:rFonts w:ascii="Arial" w:hAnsi="Arial" w:cs="Arial"/>
          <w:bCs/>
          <w:sz w:val="24"/>
          <w:szCs w:val="26"/>
        </w:rPr>
      </w:pPr>
      <w:r w:rsidRPr="00AB2B3D">
        <w:rPr>
          <w:rFonts w:ascii="Arial" w:hAnsi="Arial" w:cs="Arial"/>
          <w:b/>
          <w:bCs/>
          <w:sz w:val="24"/>
          <w:szCs w:val="26"/>
        </w:rPr>
        <w:t>Napojení na technickou infrastrukturu:</w:t>
      </w:r>
    </w:p>
    <w:p w14:paraId="09C05AB5" w14:textId="77777777" w:rsidR="00113C26" w:rsidRPr="00AB2B3D" w:rsidRDefault="00E56A1D" w:rsidP="00BC1512">
      <w:pPr>
        <w:spacing w:line="360" w:lineRule="auto"/>
        <w:jc w:val="both"/>
        <w:rPr>
          <w:rFonts w:ascii="Arial" w:hAnsi="Arial" w:cs="Arial"/>
          <w:bCs/>
          <w:sz w:val="24"/>
          <w:szCs w:val="26"/>
        </w:rPr>
      </w:pPr>
      <w:r w:rsidRPr="00AB2B3D">
        <w:rPr>
          <w:rFonts w:ascii="Arial" w:hAnsi="Arial"/>
          <w:sz w:val="24"/>
          <w:szCs w:val="24"/>
        </w:rPr>
        <w:t xml:space="preserve">Budova OČS je napojena kabelem na venkovní </w:t>
      </w:r>
      <w:proofErr w:type="spellStart"/>
      <w:r w:rsidRPr="00AB2B3D">
        <w:rPr>
          <w:rFonts w:ascii="Arial" w:hAnsi="Arial"/>
          <w:sz w:val="24"/>
          <w:szCs w:val="24"/>
        </w:rPr>
        <w:t>tarfostanici</w:t>
      </w:r>
      <w:proofErr w:type="spellEnd"/>
      <w:r w:rsidRPr="00AB2B3D">
        <w:rPr>
          <w:rFonts w:ascii="Arial" w:hAnsi="Arial"/>
          <w:sz w:val="24"/>
          <w:szCs w:val="24"/>
        </w:rPr>
        <w:t xml:space="preserve"> VN umístěnou uvnitř areálu OČS. Dále je budova napojena přípojkou na zdroj užitkové vody - studnu umístěnou uvnitř OČS. Stavbou se nebude do výše popsaných zařízení zasahovat.</w:t>
      </w:r>
    </w:p>
    <w:p w14:paraId="3364830F" w14:textId="77777777" w:rsidR="004D361E" w:rsidRPr="00AB2B3D" w:rsidRDefault="00B13DFE">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l</w:t>
      </w:r>
      <w:r w:rsidR="004D361E" w:rsidRPr="00AB2B3D">
        <w:rPr>
          <w:rFonts w:ascii="Arial" w:hAnsi="Arial" w:cs="Arial"/>
          <w:b/>
          <w:bCs/>
          <w:sz w:val="24"/>
          <w:szCs w:val="26"/>
        </w:rPr>
        <w:t>) Věcné a časové vazby stavby, podmiňující, vyvolané, související investice</w:t>
      </w:r>
    </w:p>
    <w:p w14:paraId="32049DDB" w14:textId="77777777" w:rsidR="004D361E" w:rsidRPr="00AB2B3D" w:rsidRDefault="00B13DFE">
      <w:pPr>
        <w:widowControl w:val="0"/>
        <w:autoSpaceDE w:val="0"/>
        <w:spacing w:line="360" w:lineRule="auto"/>
        <w:jc w:val="both"/>
        <w:rPr>
          <w:rFonts w:ascii="Arial" w:hAnsi="Arial" w:cs="Arial"/>
          <w:bCs/>
          <w:sz w:val="24"/>
          <w:szCs w:val="26"/>
        </w:rPr>
      </w:pPr>
      <w:r w:rsidRPr="00AB2B3D">
        <w:rPr>
          <w:rFonts w:ascii="Arial" w:hAnsi="Arial" w:cs="Arial"/>
          <w:bCs/>
          <w:sz w:val="24"/>
          <w:szCs w:val="26"/>
        </w:rPr>
        <w:t>Stavba není časově vázána na jiné stavby, stavbou nejsou vyvolány podmiňující a související investice.</w:t>
      </w:r>
    </w:p>
    <w:p w14:paraId="7628B85E" w14:textId="77777777" w:rsidR="00B13DFE" w:rsidRPr="00AB2B3D" w:rsidRDefault="00B13DFE" w:rsidP="00B13DFE">
      <w:pPr>
        <w:spacing w:line="360" w:lineRule="auto"/>
        <w:jc w:val="both"/>
        <w:rPr>
          <w:rFonts w:ascii="Arial" w:hAnsi="Arial"/>
          <w:b/>
          <w:bCs/>
          <w:sz w:val="24"/>
          <w:szCs w:val="24"/>
        </w:rPr>
      </w:pPr>
      <w:r w:rsidRPr="00AB2B3D">
        <w:rPr>
          <w:rFonts w:ascii="Arial" w:hAnsi="Arial"/>
          <w:b/>
          <w:bCs/>
          <w:sz w:val="24"/>
          <w:szCs w:val="24"/>
        </w:rPr>
        <w:t xml:space="preserve">m) Seznam pozemků a staveb dotčených prováděním stavby </w:t>
      </w:r>
    </w:p>
    <w:p w14:paraId="1335D7E0" w14:textId="77777777" w:rsidR="00B13DFE" w:rsidRPr="00AB2B3D" w:rsidRDefault="00DE0899" w:rsidP="00B13DFE">
      <w:pPr>
        <w:spacing w:line="360" w:lineRule="auto"/>
        <w:jc w:val="both"/>
        <w:rPr>
          <w:rFonts w:ascii="Arial" w:hAnsi="Arial"/>
          <w:b/>
          <w:bCs/>
          <w:sz w:val="24"/>
          <w:szCs w:val="24"/>
        </w:rPr>
      </w:pPr>
      <w:r w:rsidRPr="00AB2B3D">
        <w:rPr>
          <w:rFonts w:ascii="Arial" w:hAnsi="Arial"/>
          <w:b/>
          <w:bCs/>
          <w:sz w:val="24"/>
          <w:szCs w:val="24"/>
        </w:rPr>
        <w:t xml:space="preserve">m.1) </w:t>
      </w:r>
      <w:r w:rsidR="00B13DFE" w:rsidRPr="00AB2B3D">
        <w:rPr>
          <w:rFonts w:ascii="Arial" w:hAnsi="Arial"/>
          <w:b/>
          <w:bCs/>
          <w:sz w:val="24"/>
          <w:szCs w:val="24"/>
        </w:rPr>
        <w:t>Pozemky, na nichž se bude stavba realizovat</w:t>
      </w:r>
      <w:r w:rsidR="00A95638" w:rsidRPr="00AB2B3D">
        <w:rPr>
          <w:rFonts w:ascii="Arial" w:hAnsi="Arial"/>
          <w:b/>
          <w:bCs/>
          <w:sz w:val="24"/>
          <w:szCs w:val="24"/>
        </w:rPr>
        <w:t xml:space="preserve"> (</w:t>
      </w:r>
      <w:proofErr w:type="spellStart"/>
      <w:r w:rsidR="00A95638" w:rsidRPr="00AB2B3D">
        <w:rPr>
          <w:rFonts w:ascii="Arial" w:hAnsi="Arial"/>
          <w:b/>
          <w:bCs/>
          <w:sz w:val="24"/>
          <w:szCs w:val="24"/>
        </w:rPr>
        <w:t>k.ú</w:t>
      </w:r>
      <w:proofErr w:type="spellEnd"/>
      <w:r w:rsidR="00A95638" w:rsidRPr="00AB2B3D">
        <w:rPr>
          <w:rFonts w:ascii="Arial" w:hAnsi="Arial"/>
          <w:b/>
          <w:bCs/>
          <w:sz w:val="24"/>
          <w:szCs w:val="24"/>
        </w:rPr>
        <w:t xml:space="preserve">. </w:t>
      </w:r>
      <w:r w:rsidR="006C41A1" w:rsidRPr="00AB2B3D">
        <w:rPr>
          <w:rFonts w:ascii="Arial" w:hAnsi="Arial"/>
          <w:b/>
          <w:bCs/>
          <w:sz w:val="24"/>
          <w:szCs w:val="24"/>
        </w:rPr>
        <w:t>Brod nad Dyjí</w:t>
      </w:r>
      <w:r w:rsidR="00A95638" w:rsidRPr="00AB2B3D">
        <w:rPr>
          <w:rFonts w:ascii="Arial" w:hAnsi="Arial"/>
          <w:b/>
          <w:bCs/>
          <w:sz w:val="24"/>
          <w:szCs w:val="24"/>
        </w:rPr>
        <w:t>)</w:t>
      </w:r>
    </w:p>
    <w:p w14:paraId="13A76B3E" w14:textId="77777777" w:rsidR="00B13DFE" w:rsidRPr="00AB2B3D" w:rsidRDefault="00B13DFE" w:rsidP="00B13DFE">
      <w:pPr>
        <w:spacing w:line="360" w:lineRule="auto"/>
        <w:rPr>
          <w:rFonts w:ascii="Arial" w:hAnsi="Arial"/>
          <w:sz w:val="24"/>
          <w:u w:val="single"/>
        </w:rPr>
      </w:pPr>
      <w:r w:rsidRPr="00AB2B3D">
        <w:rPr>
          <w:rFonts w:ascii="Arial" w:hAnsi="Arial"/>
          <w:sz w:val="24"/>
          <w:u w:val="single"/>
        </w:rPr>
        <w:t>Číslo pozemku</w:t>
      </w:r>
      <w:r w:rsidRPr="00AB2B3D">
        <w:rPr>
          <w:rFonts w:ascii="Arial" w:hAnsi="Arial"/>
          <w:sz w:val="24"/>
          <w:u w:val="single"/>
        </w:rPr>
        <w:tab/>
      </w:r>
      <w:r w:rsidRPr="00AB2B3D">
        <w:rPr>
          <w:rFonts w:ascii="Arial" w:hAnsi="Arial"/>
          <w:sz w:val="24"/>
          <w:u w:val="single"/>
        </w:rPr>
        <w:tab/>
        <w:t>Druh pozemku</w:t>
      </w:r>
      <w:r w:rsidRPr="00AB2B3D">
        <w:rPr>
          <w:rFonts w:ascii="Arial" w:hAnsi="Arial"/>
          <w:sz w:val="24"/>
          <w:u w:val="single"/>
        </w:rPr>
        <w:tab/>
      </w:r>
      <w:r w:rsidRPr="00AB2B3D">
        <w:rPr>
          <w:rFonts w:ascii="Arial" w:hAnsi="Arial"/>
          <w:sz w:val="24"/>
          <w:u w:val="single"/>
        </w:rPr>
        <w:tab/>
        <w:t>Vlastník, jméno, adresa</w:t>
      </w:r>
    </w:p>
    <w:p w14:paraId="18C9EC36" w14:textId="77777777" w:rsidR="00EC1B11" w:rsidRPr="00AB2B3D" w:rsidRDefault="006C41A1" w:rsidP="00EC1B11">
      <w:pPr>
        <w:jc w:val="both"/>
        <w:rPr>
          <w:rFonts w:ascii="Segoe UI" w:hAnsi="Segoe UI" w:cs="Segoe UI"/>
          <w:shd w:val="clear" w:color="auto" w:fill="FEFEFE"/>
        </w:rPr>
      </w:pPr>
      <w:r w:rsidRPr="00AB2B3D">
        <w:rPr>
          <w:rFonts w:ascii="Arial" w:hAnsi="Arial" w:cs="Arial"/>
          <w:szCs w:val="18"/>
        </w:rPr>
        <w:t>4116/4</w:t>
      </w:r>
      <w:r w:rsidR="00EC1B11" w:rsidRPr="00AB2B3D">
        <w:rPr>
          <w:rFonts w:ascii="Arial" w:hAnsi="Arial" w:cs="Arial"/>
          <w:szCs w:val="18"/>
        </w:rPr>
        <w:tab/>
      </w:r>
      <w:r w:rsidR="00EC1B11" w:rsidRPr="00AB2B3D">
        <w:rPr>
          <w:rFonts w:ascii="Arial" w:hAnsi="Arial" w:cs="Arial"/>
          <w:szCs w:val="18"/>
        </w:rPr>
        <w:tab/>
      </w:r>
      <w:r w:rsidR="00EC1B11" w:rsidRPr="00AB2B3D">
        <w:rPr>
          <w:rFonts w:ascii="Arial" w:hAnsi="Arial" w:cs="Arial"/>
          <w:szCs w:val="18"/>
        </w:rPr>
        <w:tab/>
      </w:r>
      <w:r w:rsidR="00EC1B11" w:rsidRPr="00AB2B3D">
        <w:rPr>
          <w:rFonts w:ascii="Arial" w:hAnsi="Arial" w:cs="Arial"/>
          <w:szCs w:val="18"/>
        </w:rPr>
        <w:tab/>
      </w:r>
      <w:r w:rsidRPr="00AB2B3D">
        <w:rPr>
          <w:rFonts w:ascii="Arial" w:hAnsi="Arial" w:cs="Arial"/>
          <w:szCs w:val="18"/>
        </w:rPr>
        <w:t>vodní plocha</w:t>
      </w:r>
      <w:r w:rsidRPr="00AB2B3D">
        <w:rPr>
          <w:rFonts w:ascii="Arial" w:hAnsi="Arial" w:cs="Arial"/>
          <w:szCs w:val="18"/>
        </w:rPr>
        <w:tab/>
      </w:r>
      <w:r w:rsidRPr="00AB2B3D">
        <w:rPr>
          <w:rFonts w:ascii="Arial" w:hAnsi="Arial" w:cs="Arial"/>
          <w:szCs w:val="18"/>
        </w:rPr>
        <w:tab/>
      </w:r>
      <w:r w:rsidR="00EC1B11" w:rsidRPr="00AB2B3D">
        <w:rPr>
          <w:rFonts w:ascii="Arial" w:hAnsi="Arial" w:cs="Arial"/>
          <w:szCs w:val="18"/>
        </w:rPr>
        <w:tab/>
      </w:r>
      <w:r w:rsidR="00EC1B11" w:rsidRPr="00AB2B3D">
        <w:rPr>
          <w:rFonts w:ascii="Segoe UI" w:hAnsi="Segoe UI" w:cs="Segoe UI"/>
          <w:shd w:val="clear" w:color="auto" w:fill="FEFEFE"/>
        </w:rPr>
        <w:t>Česká republika,</w:t>
      </w:r>
    </w:p>
    <w:p w14:paraId="1577A06C" w14:textId="77777777" w:rsidR="00B33A13" w:rsidRPr="00AB2B3D" w:rsidRDefault="00EC1B11" w:rsidP="00EC1B11">
      <w:pPr>
        <w:jc w:val="both"/>
        <w:rPr>
          <w:rFonts w:ascii="Segoe UI" w:hAnsi="Segoe UI" w:cs="Segoe UI"/>
          <w:shd w:val="clear" w:color="auto" w:fill="FEFEFE"/>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 xml:space="preserve">Povodí Moravy, </w:t>
      </w:r>
      <w:proofErr w:type="spellStart"/>
      <w:r w:rsidRPr="00AB2B3D">
        <w:rPr>
          <w:rFonts w:ascii="Segoe UI" w:hAnsi="Segoe UI" w:cs="Segoe UI"/>
          <w:shd w:val="clear" w:color="auto" w:fill="FEFEFE"/>
        </w:rPr>
        <w:t>s.p</w:t>
      </w:r>
      <w:proofErr w:type="spellEnd"/>
      <w:r w:rsidRPr="00AB2B3D">
        <w:rPr>
          <w:rFonts w:ascii="Segoe UI" w:hAnsi="Segoe UI" w:cs="Segoe UI"/>
          <w:shd w:val="clear" w:color="auto" w:fill="FEFEFE"/>
        </w:rPr>
        <w:t xml:space="preserve">., Dřevařská 932/11, </w:t>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Veveří, 60200 Brno</w:t>
      </w:r>
    </w:p>
    <w:p w14:paraId="295209AE" w14:textId="77777777" w:rsidR="0069600B" w:rsidRPr="00AB2B3D" w:rsidRDefault="006C41A1" w:rsidP="00CB34B7">
      <w:pPr>
        <w:jc w:val="both"/>
        <w:rPr>
          <w:rFonts w:ascii="Segoe UI" w:hAnsi="Segoe UI" w:cs="Segoe UI"/>
          <w:shd w:val="clear" w:color="auto" w:fill="FEFEFE"/>
        </w:rPr>
      </w:pPr>
      <w:r w:rsidRPr="00AB2B3D">
        <w:rPr>
          <w:rFonts w:ascii="Arial" w:hAnsi="Arial" w:cs="Arial"/>
          <w:szCs w:val="18"/>
        </w:rPr>
        <w:t>4118</w:t>
      </w:r>
      <w:r w:rsidR="0069600B" w:rsidRPr="00AB2B3D">
        <w:rPr>
          <w:rFonts w:ascii="Arial" w:hAnsi="Arial" w:cs="Arial"/>
          <w:szCs w:val="18"/>
        </w:rPr>
        <w:tab/>
      </w:r>
      <w:r w:rsidR="0069600B" w:rsidRPr="00AB2B3D">
        <w:rPr>
          <w:rFonts w:ascii="Arial" w:hAnsi="Arial" w:cs="Arial"/>
          <w:szCs w:val="18"/>
        </w:rPr>
        <w:tab/>
      </w:r>
      <w:r w:rsidR="0069600B" w:rsidRPr="00AB2B3D">
        <w:rPr>
          <w:rFonts w:ascii="Arial" w:hAnsi="Arial" w:cs="Arial"/>
          <w:szCs w:val="18"/>
        </w:rPr>
        <w:tab/>
      </w:r>
      <w:r w:rsidR="0069600B" w:rsidRPr="00AB2B3D">
        <w:rPr>
          <w:rFonts w:ascii="Arial" w:hAnsi="Arial" w:cs="Arial"/>
          <w:szCs w:val="18"/>
        </w:rPr>
        <w:tab/>
      </w:r>
      <w:r w:rsidRPr="00AB2B3D">
        <w:rPr>
          <w:rFonts w:ascii="Arial" w:hAnsi="Arial" w:cs="Arial"/>
          <w:szCs w:val="18"/>
        </w:rPr>
        <w:t>ostatní plocha</w:t>
      </w:r>
      <w:r w:rsidRPr="00AB2B3D">
        <w:rPr>
          <w:rFonts w:ascii="Arial" w:hAnsi="Arial" w:cs="Arial"/>
          <w:szCs w:val="18"/>
        </w:rPr>
        <w:tab/>
      </w:r>
      <w:r w:rsidRPr="00AB2B3D">
        <w:rPr>
          <w:rFonts w:ascii="Arial" w:hAnsi="Arial" w:cs="Arial"/>
          <w:szCs w:val="18"/>
        </w:rPr>
        <w:tab/>
      </w:r>
      <w:r w:rsidR="0069600B" w:rsidRPr="00AB2B3D">
        <w:rPr>
          <w:rFonts w:ascii="Arial" w:hAnsi="Arial" w:cs="Arial"/>
          <w:szCs w:val="18"/>
        </w:rPr>
        <w:tab/>
      </w:r>
      <w:r w:rsidR="0069600B" w:rsidRPr="00AB2B3D">
        <w:rPr>
          <w:rFonts w:ascii="Segoe UI" w:hAnsi="Segoe UI" w:cs="Segoe UI"/>
          <w:shd w:val="clear" w:color="auto" w:fill="FEFEFE"/>
        </w:rPr>
        <w:t>Česká republika,</w:t>
      </w:r>
    </w:p>
    <w:p w14:paraId="4B4A25C3" w14:textId="77777777" w:rsidR="00B33A13" w:rsidRPr="00AB2B3D" w:rsidRDefault="0069600B" w:rsidP="00CB34B7">
      <w:pPr>
        <w:jc w:val="both"/>
        <w:rPr>
          <w:rFonts w:ascii="Segoe UI" w:hAnsi="Segoe UI" w:cs="Segoe UI"/>
          <w:shd w:val="clear" w:color="auto" w:fill="FEFEFE"/>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 xml:space="preserve">Povodí Moravy, </w:t>
      </w:r>
      <w:proofErr w:type="spellStart"/>
      <w:r w:rsidRPr="00AB2B3D">
        <w:rPr>
          <w:rFonts w:ascii="Segoe UI" w:hAnsi="Segoe UI" w:cs="Segoe UI"/>
          <w:shd w:val="clear" w:color="auto" w:fill="FEFEFE"/>
        </w:rPr>
        <w:t>s.p</w:t>
      </w:r>
      <w:proofErr w:type="spellEnd"/>
      <w:r w:rsidRPr="00AB2B3D">
        <w:rPr>
          <w:rFonts w:ascii="Segoe UI" w:hAnsi="Segoe UI" w:cs="Segoe UI"/>
          <w:shd w:val="clear" w:color="auto" w:fill="FEFEFE"/>
        </w:rPr>
        <w:t xml:space="preserve">., Dřevařská 932/11, </w:t>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Veveří, 60200 Brno</w:t>
      </w:r>
    </w:p>
    <w:p w14:paraId="7697839A" w14:textId="77777777" w:rsidR="00CB34B7" w:rsidRPr="00AB2B3D" w:rsidRDefault="00706CC9" w:rsidP="00CB34B7">
      <w:pPr>
        <w:jc w:val="both"/>
        <w:rPr>
          <w:rFonts w:ascii="Segoe UI" w:hAnsi="Segoe UI" w:cs="Segoe UI"/>
          <w:shd w:val="clear" w:color="auto" w:fill="FEFEFE"/>
        </w:rPr>
      </w:pPr>
      <w:r w:rsidRPr="00AB2B3D">
        <w:rPr>
          <w:rFonts w:ascii="Arial" w:hAnsi="Arial" w:cs="Arial"/>
          <w:szCs w:val="18"/>
        </w:rPr>
        <w:t>594</w:t>
      </w:r>
      <w:r w:rsidR="00CB34B7" w:rsidRPr="00AB2B3D">
        <w:rPr>
          <w:rFonts w:ascii="Arial" w:hAnsi="Arial" w:cs="Arial"/>
          <w:szCs w:val="18"/>
        </w:rPr>
        <w:tab/>
      </w:r>
      <w:r w:rsidR="00CB34B7" w:rsidRPr="00AB2B3D">
        <w:rPr>
          <w:rFonts w:ascii="Arial" w:hAnsi="Arial" w:cs="Arial"/>
          <w:szCs w:val="18"/>
        </w:rPr>
        <w:tab/>
      </w:r>
      <w:r w:rsidR="00CB34B7" w:rsidRPr="00AB2B3D">
        <w:rPr>
          <w:rFonts w:ascii="Arial" w:hAnsi="Arial" w:cs="Arial"/>
          <w:szCs w:val="18"/>
        </w:rPr>
        <w:tab/>
      </w:r>
      <w:r w:rsidR="00CB34B7" w:rsidRPr="00AB2B3D">
        <w:rPr>
          <w:rFonts w:ascii="Arial" w:hAnsi="Arial" w:cs="Arial"/>
          <w:szCs w:val="18"/>
        </w:rPr>
        <w:tab/>
      </w:r>
      <w:r w:rsidRPr="00AB2B3D">
        <w:rPr>
          <w:rFonts w:ascii="Arial" w:hAnsi="Arial" w:cs="Arial"/>
          <w:szCs w:val="18"/>
        </w:rPr>
        <w:t>zastavěná plocha a nádvoří</w:t>
      </w:r>
      <w:r w:rsidR="00CB34B7" w:rsidRPr="00AB2B3D">
        <w:rPr>
          <w:rFonts w:ascii="Arial" w:hAnsi="Arial" w:cs="Arial"/>
          <w:szCs w:val="18"/>
        </w:rPr>
        <w:tab/>
      </w:r>
      <w:r w:rsidR="00CB34B7" w:rsidRPr="00AB2B3D">
        <w:rPr>
          <w:rFonts w:ascii="Segoe UI" w:hAnsi="Segoe UI" w:cs="Segoe UI"/>
          <w:shd w:val="clear" w:color="auto" w:fill="FEFEFE"/>
        </w:rPr>
        <w:t>Česká republika,</w:t>
      </w:r>
    </w:p>
    <w:p w14:paraId="2DA09C03" w14:textId="77777777" w:rsidR="00330007" w:rsidRPr="00AB2B3D" w:rsidRDefault="00CB34B7" w:rsidP="00CB34B7">
      <w:pPr>
        <w:jc w:val="both"/>
        <w:rPr>
          <w:rFonts w:ascii="Segoe UI" w:hAnsi="Segoe UI" w:cs="Segoe UI"/>
          <w:lang w:eastAsia="cs-CZ"/>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 xml:space="preserve">Povodí Moravy, </w:t>
      </w:r>
      <w:proofErr w:type="spellStart"/>
      <w:r w:rsidRPr="00AB2B3D">
        <w:rPr>
          <w:rFonts w:ascii="Segoe UI" w:hAnsi="Segoe UI" w:cs="Segoe UI"/>
          <w:shd w:val="clear" w:color="auto" w:fill="FEFEFE"/>
        </w:rPr>
        <w:t>s.p</w:t>
      </w:r>
      <w:proofErr w:type="spellEnd"/>
      <w:r w:rsidRPr="00AB2B3D">
        <w:rPr>
          <w:rFonts w:ascii="Segoe UI" w:hAnsi="Segoe UI" w:cs="Segoe UI"/>
          <w:shd w:val="clear" w:color="auto" w:fill="FEFEFE"/>
        </w:rPr>
        <w:t xml:space="preserve">., Dřevařská 932/11, </w:t>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Veveří, 60200 Brno</w:t>
      </w:r>
    </w:p>
    <w:p w14:paraId="058DFCAE" w14:textId="77777777" w:rsidR="00342E6C" w:rsidRPr="00AB2B3D" w:rsidRDefault="00342E6C" w:rsidP="00CB34B7">
      <w:pPr>
        <w:spacing w:line="360" w:lineRule="auto"/>
        <w:jc w:val="both"/>
        <w:rPr>
          <w:rFonts w:ascii="Arial" w:hAnsi="Arial" w:cs="Arial"/>
          <w:b/>
          <w:sz w:val="24"/>
          <w:szCs w:val="24"/>
          <w:shd w:val="clear" w:color="auto" w:fill="FEFEFE"/>
        </w:rPr>
      </w:pPr>
    </w:p>
    <w:p w14:paraId="33234DAB" w14:textId="77777777" w:rsidR="00CB34B7" w:rsidRPr="00AB2B3D" w:rsidRDefault="00CB34B7" w:rsidP="00CB34B7">
      <w:pPr>
        <w:spacing w:line="360" w:lineRule="auto"/>
        <w:jc w:val="both"/>
        <w:rPr>
          <w:rFonts w:ascii="Arial" w:hAnsi="Arial"/>
          <w:b/>
          <w:bCs/>
          <w:sz w:val="24"/>
          <w:szCs w:val="24"/>
        </w:rPr>
      </w:pPr>
      <w:r w:rsidRPr="00AB2B3D">
        <w:rPr>
          <w:rFonts w:ascii="Arial" w:hAnsi="Arial" w:cs="Arial"/>
          <w:b/>
          <w:sz w:val="24"/>
          <w:szCs w:val="24"/>
          <w:shd w:val="clear" w:color="auto" w:fill="FEFEFE"/>
        </w:rPr>
        <w:t>m.</w:t>
      </w:r>
      <w:r w:rsidR="00071EC9" w:rsidRPr="00AB2B3D">
        <w:rPr>
          <w:rFonts w:ascii="Arial" w:hAnsi="Arial" w:cs="Arial"/>
          <w:b/>
          <w:sz w:val="24"/>
          <w:szCs w:val="24"/>
          <w:shd w:val="clear" w:color="auto" w:fill="FEFEFE"/>
        </w:rPr>
        <w:t>2</w:t>
      </w:r>
      <w:r w:rsidRPr="00AB2B3D">
        <w:rPr>
          <w:rFonts w:ascii="Arial" w:hAnsi="Arial" w:cs="Arial"/>
          <w:b/>
          <w:sz w:val="24"/>
          <w:szCs w:val="24"/>
          <w:shd w:val="clear" w:color="auto" w:fill="FEFEFE"/>
        </w:rPr>
        <w:t xml:space="preserve">) </w:t>
      </w:r>
      <w:r w:rsidRPr="00AB2B3D">
        <w:rPr>
          <w:rFonts w:ascii="Arial" w:hAnsi="Arial"/>
          <w:b/>
          <w:bCs/>
          <w:sz w:val="24"/>
          <w:szCs w:val="24"/>
        </w:rPr>
        <w:t>Sousední pozemky (</w:t>
      </w:r>
      <w:proofErr w:type="spellStart"/>
      <w:r w:rsidRPr="00AB2B3D">
        <w:rPr>
          <w:rFonts w:ascii="Arial" w:hAnsi="Arial"/>
          <w:b/>
          <w:bCs/>
          <w:sz w:val="24"/>
          <w:szCs w:val="24"/>
        </w:rPr>
        <w:t>k.ú</w:t>
      </w:r>
      <w:proofErr w:type="spellEnd"/>
      <w:r w:rsidRPr="00AB2B3D">
        <w:rPr>
          <w:rFonts w:ascii="Arial" w:hAnsi="Arial"/>
          <w:b/>
          <w:bCs/>
          <w:sz w:val="24"/>
          <w:szCs w:val="24"/>
        </w:rPr>
        <w:t xml:space="preserve">. </w:t>
      </w:r>
      <w:r w:rsidR="00071EC9" w:rsidRPr="00AB2B3D">
        <w:rPr>
          <w:rFonts w:ascii="Arial" w:hAnsi="Arial"/>
          <w:b/>
          <w:bCs/>
          <w:sz w:val="24"/>
          <w:szCs w:val="24"/>
        </w:rPr>
        <w:t>Brod nad Dyjí</w:t>
      </w:r>
      <w:r w:rsidRPr="00AB2B3D">
        <w:rPr>
          <w:rFonts w:ascii="Arial" w:hAnsi="Arial"/>
          <w:b/>
          <w:bCs/>
          <w:sz w:val="24"/>
          <w:szCs w:val="24"/>
        </w:rPr>
        <w:t>)</w:t>
      </w:r>
    </w:p>
    <w:p w14:paraId="6C676446" w14:textId="77777777" w:rsidR="00CB34B7" w:rsidRPr="00AB2B3D" w:rsidRDefault="00CB34B7" w:rsidP="00CB34B7">
      <w:pPr>
        <w:spacing w:line="360" w:lineRule="auto"/>
        <w:rPr>
          <w:rFonts w:ascii="Arial" w:hAnsi="Arial"/>
          <w:sz w:val="24"/>
          <w:u w:val="single"/>
        </w:rPr>
      </w:pPr>
      <w:r w:rsidRPr="00AB2B3D">
        <w:rPr>
          <w:rFonts w:ascii="Arial" w:hAnsi="Arial"/>
          <w:sz w:val="24"/>
          <w:u w:val="single"/>
        </w:rPr>
        <w:t>Číslo pozemku</w:t>
      </w:r>
      <w:r w:rsidRPr="00AB2B3D">
        <w:rPr>
          <w:rFonts w:ascii="Arial" w:hAnsi="Arial"/>
          <w:sz w:val="24"/>
          <w:u w:val="single"/>
        </w:rPr>
        <w:tab/>
      </w:r>
      <w:r w:rsidRPr="00AB2B3D">
        <w:rPr>
          <w:rFonts w:ascii="Arial" w:hAnsi="Arial"/>
          <w:sz w:val="24"/>
          <w:u w:val="single"/>
        </w:rPr>
        <w:tab/>
        <w:t>Druh pozemku</w:t>
      </w:r>
      <w:r w:rsidRPr="00AB2B3D">
        <w:rPr>
          <w:rFonts w:ascii="Arial" w:hAnsi="Arial"/>
          <w:sz w:val="24"/>
          <w:u w:val="single"/>
        </w:rPr>
        <w:tab/>
      </w:r>
      <w:r w:rsidRPr="00AB2B3D">
        <w:rPr>
          <w:rFonts w:ascii="Arial" w:hAnsi="Arial"/>
          <w:sz w:val="24"/>
          <w:u w:val="single"/>
        </w:rPr>
        <w:tab/>
        <w:t>Vlastník, jméno, adresa</w:t>
      </w:r>
    </w:p>
    <w:p w14:paraId="557EB263" w14:textId="77777777" w:rsidR="004F5B17" w:rsidRPr="00AB2B3D" w:rsidRDefault="004F5B17" w:rsidP="004F5B17">
      <w:pPr>
        <w:jc w:val="both"/>
        <w:rPr>
          <w:rFonts w:ascii="Segoe UI" w:hAnsi="Segoe UI" w:cs="Segoe UI"/>
          <w:shd w:val="clear" w:color="auto" w:fill="FEFEFE"/>
        </w:rPr>
      </w:pPr>
      <w:r w:rsidRPr="00AB2B3D">
        <w:rPr>
          <w:rFonts w:ascii="Arial" w:hAnsi="Arial" w:cs="Arial"/>
          <w:szCs w:val="18"/>
        </w:rPr>
        <w:t>579</w:t>
      </w:r>
      <w:r w:rsidR="00CB34B7" w:rsidRPr="00AB2B3D">
        <w:rPr>
          <w:rFonts w:ascii="Arial" w:hAnsi="Arial" w:cs="Arial"/>
          <w:szCs w:val="18"/>
        </w:rPr>
        <w:tab/>
      </w:r>
      <w:r w:rsidR="00CB34B7" w:rsidRPr="00AB2B3D">
        <w:rPr>
          <w:rFonts w:ascii="Arial" w:hAnsi="Arial" w:cs="Arial"/>
          <w:szCs w:val="18"/>
        </w:rPr>
        <w:tab/>
      </w:r>
      <w:r w:rsidR="00CB34B7" w:rsidRPr="00AB2B3D">
        <w:rPr>
          <w:rFonts w:ascii="Arial" w:hAnsi="Arial" w:cs="Arial"/>
          <w:szCs w:val="18"/>
        </w:rPr>
        <w:tab/>
      </w:r>
      <w:r w:rsidR="00CB34B7" w:rsidRPr="00AB2B3D">
        <w:rPr>
          <w:rFonts w:ascii="Arial" w:hAnsi="Arial" w:cs="Arial"/>
          <w:szCs w:val="18"/>
        </w:rPr>
        <w:tab/>
      </w:r>
      <w:r w:rsidRPr="00AB2B3D">
        <w:rPr>
          <w:rFonts w:ascii="Arial" w:hAnsi="Arial" w:cs="Arial"/>
          <w:szCs w:val="18"/>
        </w:rPr>
        <w:t>zastavěná plocha a nádvoří</w:t>
      </w:r>
      <w:r w:rsidR="00CB34B7" w:rsidRPr="00AB2B3D">
        <w:rPr>
          <w:rFonts w:ascii="Arial" w:hAnsi="Arial" w:cs="Arial"/>
          <w:szCs w:val="18"/>
        </w:rPr>
        <w:tab/>
      </w:r>
      <w:r w:rsidRPr="00AB2B3D">
        <w:rPr>
          <w:rFonts w:ascii="Segoe UI" w:hAnsi="Segoe UI" w:cs="Segoe UI"/>
          <w:shd w:val="clear" w:color="auto" w:fill="FEFEFE"/>
        </w:rPr>
        <w:t xml:space="preserve">Jihomoravský kraj, </w:t>
      </w:r>
    </w:p>
    <w:p w14:paraId="788E5B99" w14:textId="77777777" w:rsidR="004F5B17" w:rsidRPr="00AB2B3D" w:rsidRDefault="004F5B17" w:rsidP="004F5B17">
      <w:pPr>
        <w:jc w:val="both"/>
        <w:rPr>
          <w:rFonts w:ascii="Segoe UI" w:hAnsi="Segoe UI" w:cs="Segoe UI"/>
          <w:shd w:val="clear" w:color="auto" w:fill="FEFEFE"/>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 xml:space="preserve">Žerotínovo náměstí 449/3, </w:t>
      </w:r>
    </w:p>
    <w:p w14:paraId="085D0268" w14:textId="77777777" w:rsidR="00CB34B7" w:rsidRPr="00AB2B3D" w:rsidRDefault="004F5B17" w:rsidP="004F5B17">
      <w:pPr>
        <w:jc w:val="both"/>
        <w:rPr>
          <w:rFonts w:ascii="Segoe UI" w:hAnsi="Segoe UI" w:cs="Segoe UI"/>
          <w:shd w:val="clear" w:color="auto" w:fill="FEFEFE"/>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Veveří, 60200 Brno</w:t>
      </w:r>
    </w:p>
    <w:p w14:paraId="73321324" w14:textId="77777777" w:rsidR="004F5B17" w:rsidRPr="00AB2B3D" w:rsidRDefault="004F5B17" w:rsidP="004F5B17">
      <w:pPr>
        <w:jc w:val="both"/>
        <w:rPr>
          <w:rFonts w:ascii="Segoe UI" w:hAnsi="Segoe UI" w:cs="Segoe UI"/>
          <w:lang w:eastAsia="cs-CZ"/>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lang w:eastAsia="cs-CZ"/>
        </w:rPr>
        <w:t xml:space="preserve">Správa a údržba silnic </w:t>
      </w:r>
    </w:p>
    <w:p w14:paraId="6315313B" w14:textId="77777777" w:rsidR="004F5B17" w:rsidRPr="00AB2B3D" w:rsidRDefault="004F5B17" w:rsidP="004F5B17">
      <w:pPr>
        <w:jc w:val="both"/>
        <w:rPr>
          <w:rFonts w:ascii="Segoe UI" w:hAnsi="Segoe UI" w:cs="Segoe UI"/>
          <w:lang w:eastAsia="cs-CZ"/>
        </w:rPr>
      </w:pP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t xml:space="preserve">Jihomoravského kraje, </w:t>
      </w:r>
    </w:p>
    <w:p w14:paraId="3F0E86AA" w14:textId="77777777" w:rsidR="004F5B17" w:rsidRPr="00AB2B3D" w:rsidRDefault="004F5B17" w:rsidP="004F5B17">
      <w:pPr>
        <w:jc w:val="both"/>
        <w:rPr>
          <w:rFonts w:ascii="Segoe UI" w:hAnsi="Segoe UI" w:cs="Segoe UI"/>
          <w:lang w:eastAsia="cs-CZ"/>
        </w:rPr>
      </w:pP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t xml:space="preserve">příspěvková organizace kraje, </w:t>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t xml:space="preserve">Žerotínovo náměstí 449/3, </w:t>
      </w:r>
    </w:p>
    <w:p w14:paraId="2B51069E" w14:textId="77777777" w:rsidR="004F5B17" w:rsidRPr="00AB2B3D" w:rsidRDefault="004F5B17" w:rsidP="004F5B17">
      <w:pPr>
        <w:jc w:val="both"/>
        <w:rPr>
          <w:rFonts w:ascii="Segoe UI" w:hAnsi="Segoe UI" w:cs="Segoe UI"/>
          <w:lang w:eastAsia="cs-CZ"/>
        </w:rPr>
      </w:pP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r>
      <w:r w:rsidRPr="00AB2B3D">
        <w:rPr>
          <w:rFonts w:ascii="Segoe UI" w:hAnsi="Segoe UI" w:cs="Segoe UI"/>
          <w:lang w:eastAsia="cs-CZ"/>
        </w:rPr>
        <w:tab/>
        <w:t>Veveří, 60200 Brno</w:t>
      </w:r>
    </w:p>
    <w:p w14:paraId="5E77B396" w14:textId="77777777" w:rsidR="00C37704" w:rsidRPr="00AB2B3D" w:rsidRDefault="00C37704" w:rsidP="00C37704">
      <w:pPr>
        <w:jc w:val="both"/>
        <w:rPr>
          <w:rFonts w:ascii="Segoe UI" w:hAnsi="Segoe UI" w:cs="Segoe UI"/>
          <w:shd w:val="clear" w:color="auto" w:fill="FEFEFE"/>
        </w:rPr>
      </w:pPr>
      <w:r w:rsidRPr="00AB2B3D">
        <w:rPr>
          <w:rFonts w:ascii="Arial" w:hAnsi="Arial" w:cs="Arial"/>
          <w:szCs w:val="18"/>
        </w:rPr>
        <w:t>4116/3</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Arial" w:hAnsi="Arial" w:cs="Arial"/>
          <w:szCs w:val="18"/>
        </w:rPr>
        <w:tab/>
        <w:t>vodní plocha</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Segoe UI" w:hAnsi="Segoe UI" w:cs="Segoe UI"/>
          <w:shd w:val="clear" w:color="auto" w:fill="FEFEFE"/>
        </w:rPr>
        <w:t>Česká republika,</w:t>
      </w:r>
    </w:p>
    <w:p w14:paraId="313179AE" w14:textId="77777777" w:rsidR="004F5B17" w:rsidRPr="00AB2B3D" w:rsidRDefault="00C37704" w:rsidP="00C37704">
      <w:pPr>
        <w:jc w:val="both"/>
        <w:rPr>
          <w:rFonts w:ascii="Segoe UI" w:hAnsi="Segoe UI" w:cs="Segoe UI"/>
          <w:shd w:val="clear" w:color="auto" w:fill="FEFEFE"/>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 xml:space="preserve">Povodí Moravy, </w:t>
      </w:r>
      <w:proofErr w:type="spellStart"/>
      <w:r w:rsidRPr="00AB2B3D">
        <w:rPr>
          <w:rFonts w:ascii="Segoe UI" w:hAnsi="Segoe UI" w:cs="Segoe UI"/>
          <w:shd w:val="clear" w:color="auto" w:fill="FEFEFE"/>
        </w:rPr>
        <w:t>s.p</w:t>
      </w:r>
      <w:proofErr w:type="spellEnd"/>
      <w:r w:rsidRPr="00AB2B3D">
        <w:rPr>
          <w:rFonts w:ascii="Segoe UI" w:hAnsi="Segoe UI" w:cs="Segoe UI"/>
          <w:shd w:val="clear" w:color="auto" w:fill="FEFEFE"/>
        </w:rPr>
        <w:t xml:space="preserve">., Dřevařská 932/11, </w:t>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Veveří, 60200 Brno</w:t>
      </w:r>
    </w:p>
    <w:p w14:paraId="5215C92C" w14:textId="77777777" w:rsidR="004A52D6" w:rsidRPr="00AB2B3D" w:rsidRDefault="004A52D6" w:rsidP="004A52D6">
      <w:pPr>
        <w:jc w:val="both"/>
        <w:rPr>
          <w:rFonts w:ascii="Segoe UI" w:hAnsi="Segoe UI" w:cs="Segoe UI"/>
          <w:shd w:val="clear" w:color="auto" w:fill="FEFEFE"/>
        </w:rPr>
      </w:pPr>
      <w:r w:rsidRPr="00AB2B3D">
        <w:rPr>
          <w:rFonts w:ascii="Arial" w:hAnsi="Arial" w:cs="Arial"/>
          <w:szCs w:val="18"/>
        </w:rPr>
        <w:t>4424</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Arial" w:hAnsi="Arial" w:cs="Arial"/>
          <w:szCs w:val="18"/>
        </w:rPr>
        <w:tab/>
        <w:t>trvalý travní porost</w:t>
      </w:r>
      <w:r w:rsidRPr="00AB2B3D">
        <w:rPr>
          <w:rFonts w:ascii="Arial" w:hAnsi="Arial" w:cs="Arial"/>
          <w:szCs w:val="18"/>
        </w:rPr>
        <w:tab/>
      </w:r>
      <w:r w:rsidRPr="00AB2B3D">
        <w:rPr>
          <w:rFonts w:ascii="Arial" w:hAnsi="Arial" w:cs="Arial"/>
          <w:szCs w:val="18"/>
        </w:rPr>
        <w:tab/>
      </w:r>
      <w:r w:rsidRPr="00AB2B3D">
        <w:rPr>
          <w:rFonts w:ascii="Segoe UI" w:hAnsi="Segoe UI" w:cs="Segoe UI"/>
          <w:shd w:val="clear" w:color="auto" w:fill="FEFEFE"/>
        </w:rPr>
        <w:t>Česká republika,</w:t>
      </w:r>
    </w:p>
    <w:p w14:paraId="28D38955" w14:textId="77777777" w:rsidR="004A52D6" w:rsidRPr="00AB2B3D" w:rsidRDefault="004A52D6" w:rsidP="004A52D6">
      <w:pPr>
        <w:jc w:val="both"/>
        <w:rPr>
          <w:rFonts w:ascii="Segoe UI" w:hAnsi="Segoe UI" w:cs="Segoe UI"/>
          <w:shd w:val="clear" w:color="auto" w:fill="FEFEFE"/>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 xml:space="preserve">Povodí Moravy, </w:t>
      </w:r>
      <w:proofErr w:type="spellStart"/>
      <w:r w:rsidRPr="00AB2B3D">
        <w:rPr>
          <w:rFonts w:ascii="Segoe UI" w:hAnsi="Segoe UI" w:cs="Segoe UI"/>
          <w:shd w:val="clear" w:color="auto" w:fill="FEFEFE"/>
        </w:rPr>
        <w:t>s.p</w:t>
      </w:r>
      <w:proofErr w:type="spellEnd"/>
      <w:r w:rsidRPr="00AB2B3D">
        <w:rPr>
          <w:rFonts w:ascii="Segoe UI" w:hAnsi="Segoe UI" w:cs="Segoe UI"/>
          <w:shd w:val="clear" w:color="auto" w:fill="FEFEFE"/>
        </w:rPr>
        <w:t xml:space="preserve">., Dřevařská 932/11, </w:t>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Veveří, 60200 Brno</w:t>
      </w:r>
    </w:p>
    <w:p w14:paraId="56484E61" w14:textId="77777777" w:rsidR="0031184F" w:rsidRPr="00AB2B3D" w:rsidRDefault="0031184F" w:rsidP="0031184F">
      <w:pPr>
        <w:jc w:val="both"/>
        <w:rPr>
          <w:rFonts w:ascii="Segoe UI" w:hAnsi="Segoe UI" w:cs="Segoe UI"/>
          <w:shd w:val="clear" w:color="auto" w:fill="FEFEFE"/>
        </w:rPr>
      </w:pPr>
      <w:r w:rsidRPr="00AB2B3D">
        <w:rPr>
          <w:rFonts w:ascii="Arial" w:hAnsi="Arial" w:cs="Arial"/>
          <w:szCs w:val="18"/>
        </w:rPr>
        <w:t>4423</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Arial" w:hAnsi="Arial" w:cs="Arial"/>
          <w:szCs w:val="18"/>
        </w:rPr>
        <w:tab/>
        <w:t>trvalý travní porost</w:t>
      </w:r>
      <w:r w:rsidRPr="00AB2B3D">
        <w:rPr>
          <w:rFonts w:ascii="Arial" w:hAnsi="Arial" w:cs="Arial"/>
          <w:szCs w:val="18"/>
        </w:rPr>
        <w:tab/>
      </w:r>
      <w:r w:rsidRPr="00AB2B3D">
        <w:rPr>
          <w:rFonts w:ascii="Arial" w:hAnsi="Arial" w:cs="Arial"/>
          <w:szCs w:val="18"/>
        </w:rPr>
        <w:tab/>
      </w:r>
      <w:r w:rsidRPr="00AB2B3D">
        <w:rPr>
          <w:rFonts w:ascii="Segoe UI" w:hAnsi="Segoe UI" w:cs="Segoe UI"/>
          <w:shd w:val="clear" w:color="auto" w:fill="FEFEFE"/>
        </w:rPr>
        <w:t>Česká republika,</w:t>
      </w:r>
    </w:p>
    <w:p w14:paraId="2EF3CA89" w14:textId="77777777" w:rsidR="0031184F" w:rsidRPr="00AB2B3D" w:rsidRDefault="0031184F" w:rsidP="0031184F">
      <w:pPr>
        <w:jc w:val="both"/>
        <w:rPr>
          <w:rFonts w:ascii="Segoe UI" w:hAnsi="Segoe UI" w:cs="Segoe UI"/>
          <w:shd w:val="clear" w:color="auto" w:fill="FEFEFE"/>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 xml:space="preserve">Povodí Moravy, </w:t>
      </w:r>
      <w:proofErr w:type="spellStart"/>
      <w:r w:rsidRPr="00AB2B3D">
        <w:rPr>
          <w:rFonts w:ascii="Segoe UI" w:hAnsi="Segoe UI" w:cs="Segoe UI"/>
          <w:shd w:val="clear" w:color="auto" w:fill="FEFEFE"/>
        </w:rPr>
        <w:t>s.p</w:t>
      </w:r>
      <w:proofErr w:type="spellEnd"/>
      <w:r w:rsidRPr="00AB2B3D">
        <w:rPr>
          <w:rFonts w:ascii="Segoe UI" w:hAnsi="Segoe UI" w:cs="Segoe UI"/>
          <w:shd w:val="clear" w:color="auto" w:fill="FEFEFE"/>
        </w:rPr>
        <w:t xml:space="preserve">., Dřevařská 932/11, </w:t>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Veveří, 60200 Brno</w:t>
      </w:r>
    </w:p>
    <w:p w14:paraId="59ADC7CE" w14:textId="77777777" w:rsidR="00183078" w:rsidRPr="00AB2B3D" w:rsidRDefault="00183078" w:rsidP="00183078">
      <w:pPr>
        <w:jc w:val="both"/>
        <w:rPr>
          <w:rFonts w:ascii="Segoe UI" w:hAnsi="Segoe UI" w:cs="Segoe UI"/>
          <w:shd w:val="clear" w:color="auto" w:fill="FEFEFE"/>
        </w:rPr>
      </w:pPr>
      <w:r w:rsidRPr="00AB2B3D">
        <w:rPr>
          <w:rFonts w:ascii="Arial" w:hAnsi="Arial" w:cs="Arial"/>
          <w:szCs w:val="18"/>
        </w:rPr>
        <w:lastRenderedPageBreak/>
        <w:t>4414</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Arial" w:hAnsi="Arial" w:cs="Arial"/>
          <w:szCs w:val="18"/>
        </w:rPr>
        <w:tab/>
        <w:t>ostatní plocha</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Segoe UI" w:hAnsi="Segoe UI" w:cs="Segoe UI"/>
          <w:shd w:val="clear" w:color="auto" w:fill="FEFEFE"/>
        </w:rPr>
        <w:t>Česká republika,</w:t>
      </w:r>
    </w:p>
    <w:p w14:paraId="7AD70219" w14:textId="77777777" w:rsidR="00183078" w:rsidRPr="00AB2B3D" w:rsidRDefault="00183078" w:rsidP="00183078">
      <w:pPr>
        <w:jc w:val="both"/>
        <w:rPr>
          <w:rFonts w:ascii="Segoe UI" w:hAnsi="Segoe UI" w:cs="Segoe UI"/>
          <w:shd w:val="clear" w:color="auto" w:fill="FEFEFE"/>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 xml:space="preserve">Povodí Moravy, </w:t>
      </w:r>
      <w:proofErr w:type="spellStart"/>
      <w:r w:rsidRPr="00AB2B3D">
        <w:rPr>
          <w:rFonts w:ascii="Segoe UI" w:hAnsi="Segoe UI" w:cs="Segoe UI"/>
          <w:shd w:val="clear" w:color="auto" w:fill="FEFEFE"/>
        </w:rPr>
        <w:t>s.p</w:t>
      </w:r>
      <w:proofErr w:type="spellEnd"/>
      <w:r w:rsidRPr="00AB2B3D">
        <w:rPr>
          <w:rFonts w:ascii="Segoe UI" w:hAnsi="Segoe UI" w:cs="Segoe UI"/>
          <w:shd w:val="clear" w:color="auto" w:fill="FEFEFE"/>
        </w:rPr>
        <w:t xml:space="preserve">., Dřevařská 932/11, </w:t>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Veveří, 60200 Brno</w:t>
      </w:r>
    </w:p>
    <w:p w14:paraId="2578783D" w14:textId="77777777" w:rsidR="00183078" w:rsidRPr="00AB2B3D" w:rsidRDefault="00183078" w:rsidP="00183078">
      <w:pPr>
        <w:jc w:val="both"/>
        <w:rPr>
          <w:rFonts w:ascii="Segoe UI" w:hAnsi="Segoe UI" w:cs="Segoe UI"/>
          <w:shd w:val="clear" w:color="auto" w:fill="FEFEFE"/>
        </w:rPr>
      </w:pPr>
      <w:r w:rsidRPr="00AB2B3D">
        <w:rPr>
          <w:rFonts w:ascii="Arial" w:hAnsi="Arial" w:cs="Arial"/>
          <w:szCs w:val="18"/>
        </w:rPr>
        <w:t>4415</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Arial" w:hAnsi="Arial" w:cs="Arial"/>
          <w:szCs w:val="18"/>
        </w:rPr>
        <w:tab/>
        <w:t>ostatní plocha</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Segoe UI" w:hAnsi="Segoe UI" w:cs="Segoe UI"/>
          <w:shd w:val="clear" w:color="auto" w:fill="FEFEFE"/>
        </w:rPr>
        <w:t>Česká republika,</w:t>
      </w:r>
    </w:p>
    <w:p w14:paraId="19A97914" w14:textId="77777777" w:rsidR="00183078" w:rsidRPr="00AB2B3D" w:rsidRDefault="00183078" w:rsidP="00183078">
      <w:pPr>
        <w:jc w:val="both"/>
        <w:rPr>
          <w:rFonts w:ascii="Segoe UI" w:hAnsi="Segoe UI" w:cs="Segoe UI"/>
          <w:shd w:val="clear" w:color="auto" w:fill="FEFEFE"/>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 xml:space="preserve">Povodí Moravy, </w:t>
      </w:r>
      <w:proofErr w:type="spellStart"/>
      <w:r w:rsidRPr="00AB2B3D">
        <w:rPr>
          <w:rFonts w:ascii="Segoe UI" w:hAnsi="Segoe UI" w:cs="Segoe UI"/>
          <w:shd w:val="clear" w:color="auto" w:fill="FEFEFE"/>
        </w:rPr>
        <w:t>s.p</w:t>
      </w:r>
      <w:proofErr w:type="spellEnd"/>
      <w:r w:rsidRPr="00AB2B3D">
        <w:rPr>
          <w:rFonts w:ascii="Segoe UI" w:hAnsi="Segoe UI" w:cs="Segoe UI"/>
          <w:shd w:val="clear" w:color="auto" w:fill="FEFEFE"/>
        </w:rPr>
        <w:t xml:space="preserve">., Dřevařská 932/11, </w:t>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Veveří, 60200 Brno</w:t>
      </w:r>
    </w:p>
    <w:p w14:paraId="1596C198" w14:textId="77777777" w:rsidR="00870BF1" w:rsidRPr="00AB2B3D" w:rsidRDefault="00870BF1" w:rsidP="00870BF1">
      <w:pPr>
        <w:jc w:val="both"/>
        <w:rPr>
          <w:rFonts w:ascii="Segoe UI" w:hAnsi="Segoe UI" w:cs="Segoe UI"/>
        </w:rPr>
      </w:pPr>
      <w:r w:rsidRPr="00AB2B3D">
        <w:rPr>
          <w:rFonts w:ascii="Arial" w:hAnsi="Arial" w:cs="Arial"/>
          <w:szCs w:val="18"/>
        </w:rPr>
        <w:t>4111/1</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Arial" w:hAnsi="Arial" w:cs="Arial"/>
          <w:szCs w:val="18"/>
        </w:rPr>
        <w:tab/>
        <w:t>lesní pozemek</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Segoe UI" w:hAnsi="Segoe UI" w:cs="Segoe UI"/>
        </w:rPr>
        <w:t xml:space="preserve">Lesy České republiky, </w:t>
      </w:r>
      <w:proofErr w:type="spellStart"/>
      <w:r w:rsidRPr="00AB2B3D">
        <w:rPr>
          <w:rFonts w:ascii="Segoe UI" w:hAnsi="Segoe UI" w:cs="Segoe UI"/>
        </w:rPr>
        <w:t>s.p</w:t>
      </w:r>
      <w:proofErr w:type="spellEnd"/>
      <w:r w:rsidRPr="00AB2B3D">
        <w:rPr>
          <w:rFonts w:ascii="Segoe UI" w:hAnsi="Segoe UI" w:cs="Segoe UI"/>
        </w:rPr>
        <w:t xml:space="preserve">., </w:t>
      </w:r>
    </w:p>
    <w:p w14:paraId="538DA914" w14:textId="77777777" w:rsidR="00870BF1" w:rsidRPr="00AB2B3D" w:rsidRDefault="00870BF1" w:rsidP="00870BF1">
      <w:pPr>
        <w:jc w:val="both"/>
        <w:rPr>
          <w:rFonts w:ascii="Segoe UI" w:hAnsi="Segoe UI" w:cs="Segoe UI"/>
        </w:rPr>
      </w:pP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t xml:space="preserve">Přemyslova 1106/19, </w:t>
      </w:r>
    </w:p>
    <w:p w14:paraId="7C9C3B54" w14:textId="77777777" w:rsidR="00870BF1" w:rsidRPr="00AB2B3D" w:rsidRDefault="00870BF1" w:rsidP="00870BF1">
      <w:pPr>
        <w:jc w:val="both"/>
        <w:rPr>
          <w:rFonts w:ascii="Segoe UI" w:hAnsi="Segoe UI" w:cs="Segoe UI"/>
        </w:rPr>
      </w:pP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t xml:space="preserve">Nový Hradec Králové, </w:t>
      </w:r>
    </w:p>
    <w:p w14:paraId="109D0845" w14:textId="77777777" w:rsidR="00870BF1" w:rsidRPr="00AB2B3D" w:rsidRDefault="00870BF1" w:rsidP="00870BF1">
      <w:pPr>
        <w:jc w:val="both"/>
        <w:rPr>
          <w:rFonts w:ascii="Segoe UI" w:hAnsi="Segoe UI" w:cs="Segoe UI"/>
          <w:shd w:val="clear" w:color="auto" w:fill="FEFEFE"/>
        </w:rPr>
      </w:pP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r>
      <w:r w:rsidRPr="00AB2B3D">
        <w:rPr>
          <w:rFonts w:ascii="Segoe UI" w:hAnsi="Segoe UI" w:cs="Segoe UI"/>
        </w:rPr>
        <w:tab/>
        <w:t>50008 Hradec Králové</w:t>
      </w:r>
    </w:p>
    <w:p w14:paraId="7352F131" w14:textId="77777777" w:rsidR="00FF220B" w:rsidRPr="00AB2B3D" w:rsidRDefault="00FF220B" w:rsidP="00FF220B">
      <w:pPr>
        <w:jc w:val="both"/>
        <w:rPr>
          <w:rFonts w:ascii="Segoe UI" w:hAnsi="Segoe UI" w:cs="Segoe UI"/>
          <w:shd w:val="clear" w:color="auto" w:fill="FEFEFE"/>
        </w:rPr>
      </w:pPr>
      <w:r w:rsidRPr="00AB2B3D">
        <w:rPr>
          <w:rFonts w:ascii="Arial" w:hAnsi="Arial" w:cs="Arial"/>
          <w:szCs w:val="18"/>
        </w:rPr>
        <w:t>4116/2</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Arial" w:hAnsi="Arial" w:cs="Arial"/>
          <w:szCs w:val="18"/>
        </w:rPr>
        <w:tab/>
        <w:t>vodní plocha</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Segoe UI" w:hAnsi="Segoe UI" w:cs="Segoe UI"/>
          <w:shd w:val="clear" w:color="auto" w:fill="FEFEFE"/>
        </w:rPr>
        <w:t>Česká republika,</w:t>
      </w:r>
    </w:p>
    <w:p w14:paraId="4FFBD27F" w14:textId="77777777" w:rsidR="00FF220B" w:rsidRPr="00AB2B3D" w:rsidRDefault="00FF220B" w:rsidP="00FF220B">
      <w:pPr>
        <w:jc w:val="both"/>
        <w:rPr>
          <w:rFonts w:ascii="Segoe UI" w:hAnsi="Segoe UI" w:cs="Segoe UI"/>
          <w:shd w:val="clear" w:color="auto" w:fill="FEFEFE"/>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 xml:space="preserve">Povodí Moravy, </w:t>
      </w:r>
      <w:proofErr w:type="spellStart"/>
      <w:r w:rsidRPr="00AB2B3D">
        <w:rPr>
          <w:rFonts w:ascii="Segoe UI" w:hAnsi="Segoe UI" w:cs="Segoe UI"/>
          <w:shd w:val="clear" w:color="auto" w:fill="FEFEFE"/>
        </w:rPr>
        <w:t>s.p</w:t>
      </w:r>
      <w:proofErr w:type="spellEnd"/>
      <w:r w:rsidRPr="00AB2B3D">
        <w:rPr>
          <w:rFonts w:ascii="Segoe UI" w:hAnsi="Segoe UI" w:cs="Segoe UI"/>
          <w:shd w:val="clear" w:color="auto" w:fill="FEFEFE"/>
        </w:rPr>
        <w:t xml:space="preserve">., Dřevařská 932/11, </w:t>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Veveří, 60200 Brno</w:t>
      </w:r>
    </w:p>
    <w:p w14:paraId="0AC728FB" w14:textId="77777777" w:rsidR="00FF220B" w:rsidRPr="00AB2B3D" w:rsidRDefault="00FF220B" w:rsidP="00FF220B">
      <w:pPr>
        <w:jc w:val="both"/>
        <w:rPr>
          <w:rFonts w:ascii="Segoe UI" w:hAnsi="Segoe UI" w:cs="Segoe UI"/>
          <w:shd w:val="clear" w:color="auto" w:fill="FEFEFE"/>
        </w:rPr>
      </w:pPr>
      <w:r w:rsidRPr="00AB2B3D">
        <w:rPr>
          <w:rFonts w:ascii="Arial" w:hAnsi="Arial" w:cs="Arial"/>
          <w:szCs w:val="18"/>
        </w:rPr>
        <w:t>4113/1</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Arial" w:hAnsi="Arial" w:cs="Arial"/>
          <w:szCs w:val="18"/>
        </w:rPr>
        <w:tab/>
        <w:t>ostatní plocha</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Segoe UI" w:hAnsi="Segoe UI" w:cs="Segoe UI"/>
          <w:shd w:val="clear" w:color="auto" w:fill="FEFEFE"/>
        </w:rPr>
        <w:t xml:space="preserve">Obec Brod nad Dyjí, č. p. 45, </w:t>
      </w:r>
    </w:p>
    <w:p w14:paraId="157BECAB" w14:textId="77777777" w:rsidR="00183078" w:rsidRPr="00AB2B3D" w:rsidRDefault="00FF220B" w:rsidP="00FF220B">
      <w:pPr>
        <w:jc w:val="both"/>
        <w:rPr>
          <w:rFonts w:ascii="Segoe UI" w:hAnsi="Segoe UI" w:cs="Segoe UI"/>
          <w:shd w:val="clear" w:color="auto" w:fill="FEFEFE"/>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 xml:space="preserve">69181 Brod nad Dyjí </w:t>
      </w:r>
    </w:p>
    <w:p w14:paraId="4E331A89" w14:textId="77777777" w:rsidR="001440C4" w:rsidRPr="00AB2B3D" w:rsidRDefault="001440C4" w:rsidP="001440C4">
      <w:pPr>
        <w:jc w:val="both"/>
        <w:rPr>
          <w:rFonts w:ascii="Segoe UI" w:hAnsi="Segoe UI" w:cs="Segoe UI"/>
          <w:shd w:val="clear" w:color="auto" w:fill="FEFEFE"/>
        </w:rPr>
      </w:pPr>
      <w:r w:rsidRPr="00AB2B3D">
        <w:rPr>
          <w:rFonts w:ascii="Arial" w:hAnsi="Arial" w:cs="Arial"/>
          <w:szCs w:val="18"/>
        </w:rPr>
        <w:t>4113/2</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Arial" w:hAnsi="Arial" w:cs="Arial"/>
          <w:szCs w:val="18"/>
        </w:rPr>
        <w:tab/>
        <w:t>ostatní plocha</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Segoe UI" w:hAnsi="Segoe UI" w:cs="Segoe UI"/>
          <w:shd w:val="clear" w:color="auto" w:fill="FEFEFE"/>
        </w:rPr>
        <w:t xml:space="preserve">Obec Brod nad Dyjí, č. p. 45, </w:t>
      </w:r>
    </w:p>
    <w:p w14:paraId="198DDF60" w14:textId="77777777" w:rsidR="001440C4" w:rsidRPr="00AB2B3D" w:rsidRDefault="001440C4" w:rsidP="001440C4">
      <w:pPr>
        <w:jc w:val="both"/>
        <w:rPr>
          <w:rFonts w:ascii="Segoe UI" w:hAnsi="Segoe UI" w:cs="Segoe UI"/>
          <w:shd w:val="clear" w:color="auto" w:fill="FEFEFE"/>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69181 Brod nad Dyjí</w:t>
      </w:r>
    </w:p>
    <w:p w14:paraId="72BF2509" w14:textId="77777777" w:rsidR="00A63FF9" w:rsidRPr="00AB2B3D" w:rsidRDefault="00A63FF9" w:rsidP="00A63FF9">
      <w:pPr>
        <w:spacing w:line="360" w:lineRule="auto"/>
        <w:jc w:val="both"/>
        <w:rPr>
          <w:rFonts w:ascii="Arial" w:hAnsi="Arial"/>
          <w:b/>
          <w:bCs/>
          <w:sz w:val="24"/>
          <w:szCs w:val="24"/>
        </w:rPr>
      </w:pPr>
      <w:r w:rsidRPr="00AB2B3D">
        <w:rPr>
          <w:rFonts w:ascii="Arial" w:hAnsi="Arial" w:cs="Arial"/>
          <w:b/>
          <w:sz w:val="24"/>
          <w:szCs w:val="24"/>
          <w:shd w:val="clear" w:color="auto" w:fill="FEFEFE"/>
        </w:rPr>
        <w:t xml:space="preserve">m.3) </w:t>
      </w:r>
      <w:r w:rsidRPr="00AB2B3D">
        <w:rPr>
          <w:rFonts w:ascii="Arial" w:hAnsi="Arial"/>
          <w:b/>
          <w:bCs/>
          <w:sz w:val="24"/>
          <w:szCs w:val="24"/>
        </w:rPr>
        <w:t>Pozemky - příjezd na staveniště (</w:t>
      </w:r>
      <w:proofErr w:type="spellStart"/>
      <w:r w:rsidRPr="00AB2B3D">
        <w:rPr>
          <w:rFonts w:ascii="Arial" w:hAnsi="Arial"/>
          <w:b/>
          <w:bCs/>
          <w:sz w:val="24"/>
          <w:szCs w:val="24"/>
        </w:rPr>
        <w:t>k.ú</w:t>
      </w:r>
      <w:proofErr w:type="spellEnd"/>
      <w:r w:rsidRPr="00AB2B3D">
        <w:rPr>
          <w:rFonts w:ascii="Arial" w:hAnsi="Arial"/>
          <w:b/>
          <w:bCs/>
          <w:sz w:val="24"/>
          <w:szCs w:val="24"/>
        </w:rPr>
        <w:t>. Brod nad Dyjí)</w:t>
      </w:r>
    </w:p>
    <w:p w14:paraId="29FCCF32" w14:textId="77777777" w:rsidR="00A63FF9" w:rsidRPr="00AB2B3D" w:rsidRDefault="00A63FF9" w:rsidP="00A63FF9">
      <w:pPr>
        <w:spacing w:line="360" w:lineRule="auto"/>
        <w:rPr>
          <w:rFonts w:ascii="Arial" w:hAnsi="Arial"/>
          <w:sz w:val="24"/>
          <w:u w:val="single"/>
        </w:rPr>
      </w:pPr>
      <w:r w:rsidRPr="00AB2B3D">
        <w:rPr>
          <w:rFonts w:ascii="Arial" w:hAnsi="Arial"/>
          <w:sz w:val="24"/>
          <w:u w:val="single"/>
        </w:rPr>
        <w:t>Číslo pozemku</w:t>
      </w:r>
      <w:r w:rsidRPr="00AB2B3D">
        <w:rPr>
          <w:rFonts w:ascii="Arial" w:hAnsi="Arial"/>
          <w:sz w:val="24"/>
          <w:u w:val="single"/>
        </w:rPr>
        <w:tab/>
      </w:r>
      <w:r w:rsidRPr="00AB2B3D">
        <w:rPr>
          <w:rFonts w:ascii="Arial" w:hAnsi="Arial"/>
          <w:sz w:val="24"/>
          <w:u w:val="single"/>
        </w:rPr>
        <w:tab/>
        <w:t>Druh pozemku</w:t>
      </w:r>
      <w:r w:rsidRPr="00AB2B3D">
        <w:rPr>
          <w:rFonts w:ascii="Arial" w:hAnsi="Arial"/>
          <w:sz w:val="24"/>
          <w:u w:val="single"/>
        </w:rPr>
        <w:tab/>
      </w:r>
      <w:r w:rsidRPr="00AB2B3D">
        <w:rPr>
          <w:rFonts w:ascii="Arial" w:hAnsi="Arial"/>
          <w:sz w:val="24"/>
          <w:u w:val="single"/>
        </w:rPr>
        <w:tab/>
        <w:t>Vlastník, jméno, adresa</w:t>
      </w:r>
    </w:p>
    <w:p w14:paraId="62A56DA1" w14:textId="77777777" w:rsidR="00A63FF9" w:rsidRPr="00AB2B3D" w:rsidRDefault="00A63FF9" w:rsidP="00A63FF9">
      <w:pPr>
        <w:jc w:val="both"/>
        <w:rPr>
          <w:rFonts w:ascii="Segoe UI" w:hAnsi="Segoe UI" w:cs="Segoe UI"/>
          <w:shd w:val="clear" w:color="auto" w:fill="FEFEFE"/>
        </w:rPr>
      </w:pPr>
      <w:r w:rsidRPr="00AB2B3D">
        <w:rPr>
          <w:rFonts w:ascii="Arial" w:hAnsi="Arial" w:cs="Arial"/>
          <w:szCs w:val="18"/>
        </w:rPr>
        <w:t>4113/2</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Arial" w:hAnsi="Arial" w:cs="Arial"/>
          <w:szCs w:val="18"/>
        </w:rPr>
        <w:tab/>
        <w:t>ostatní plocha</w:t>
      </w:r>
      <w:r w:rsidRPr="00AB2B3D">
        <w:rPr>
          <w:rFonts w:ascii="Arial" w:hAnsi="Arial" w:cs="Arial"/>
          <w:szCs w:val="18"/>
        </w:rPr>
        <w:tab/>
      </w:r>
      <w:r w:rsidRPr="00AB2B3D">
        <w:rPr>
          <w:rFonts w:ascii="Arial" w:hAnsi="Arial" w:cs="Arial"/>
          <w:szCs w:val="18"/>
        </w:rPr>
        <w:tab/>
      </w:r>
      <w:r w:rsidRPr="00AB2B3D">
        <w:rPr>
          <w:rFonts w:ascii="Arial" w:hAnsi="Arial" w:cs="Arial"/>
          <w:szCs w:val="18"/>
        </w:rPr>
        <w:tab/>
      </w:r>
      <w:r w:rsidRPr="00AB2B3D">
        <w:rPr>
          <w:rFonts w:ascii="Segoe UI" w:hAnsi="Segoe UI" w:cs="Segoe UI"/>
          <w:shd w:val="clear" w:color="auto" w:fill="FEFEFE"/>
        </w:rPr>
        <w:t xml:space="preserve">Obec Brod nad Dyjí, č. p. 45, </w:t>
      </w:r>
    </w:p>
    <w:p w14:paraId="7F6BA9BA" w14:textId="77777777" w:rsidR="00A63FF9" w:rsidRPr="00AB2B3D" w:rsidRDefault="00A63FF9" w:rsidP="00A63FF9">
      <w:pPr>
        <w:jc w:val="both"/>
        <w:rPr>
          <w:rFonts w:ascii="Segoe UI" w:hAnsi="Segoe UI" w:cs="Segoe UI"/>
          <w:shd w:val="clear" w:color="auto" w:fill="FEFEFE"/>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t>69181 Brod nad Dyjí</w:t>
      </w:r>
    </w:p>
    <w:p w14:paraId="605B4884" w14:textId="77777777" w:rsidR="00A63FF9" w:rsidRPr="00AB2B3D" w:rsidRDefault="00A63FF9" w:rsidP="00A63FF9">
      <w:pPr>
        <w:jc w:val="both"/>
        <w:rPr>
          <w:rFonts w:ascii="Segoe UI" w:hAnsi="Segoe UI" w:cs="Segoe UI"/>
          <w:shd w:val="clear" w:color="auto" w:fill="FEFEFE"/>
        </w:rPr>
      </w:pPr>
      <w:r w:rsidRPr="00AB2B3D">
        <w:rPr>
          <w:rFonts w:ascii="Segoe UI" w:hAnsi="Segoe UI" w:cs="Segoe UI"/>
          <w:shd w:val="clear" w:color="auto" w:fill="FEFEFE"/>
        </w:rPr>
        <w:t xml:space="preserve"> </w:t>
      </w:r>
    </w:p>
    <w:p w14:paraId="28F9EB36" w14:textId="77777777" w:rsidR="00BC1512" w:rsidRPr="00AB2B3D" w:rsidRDefault="00A63FF9" w:rsidP="00A63FF9">
      <w:pPr>
        <w:jc w:val="both"/>
        <w:rPr>
          <w:rFonts w:ascii="Arial" w:hAnsi="Arial"/>
          <w:b/>
          <w:bCs/>
          <w:sz w:val="24"/>
          <w:szCs w:val="24"/>
        </w:rPr>
      </w:pP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r w:rsidRPr="00AB2B3D">
        <w:rPr>
          <w:rFonts w:ascii="Segoe UI" w:hAnsi="Segoe UI" w:cs="Segoe UI"/>
          <w:shd w:val="clear" w:color="auto" w:fill="FEFEFE"/>
        </w:rPr>
        <w:tab/>
      </w:r>
    </w:p>
    <w:p w14:paraId="16C148BE" w14:textId="77777777" w:rsidR="004C1B98" w:rsidRPr="00AB2B3D" w:rsidRDefault="004C1B98" w:rsidP="004C1B98">
      <w:pPr>
        <w:spacing w:line="360" w:lineRule="auto"/>
        <w:jc w:val="both"/>
        <w:rPr>
          <w:rFonts w:ascii="Arial" w:hAnsi="Arial"/>
          <w:b/>
          <w:bCs/>
          <w:sz w:val="24"/>
          <w:szCs w:val="24"/>
        </w:rPr>
      </w:pPr>
      <w:r w:rsidRPr="00AB2B3D">
        <w:rPr>
          <w:rFonts w:ascii="Arial" w:hAnsi="Arial"/>
          <w:b/>
          <w:bCs/>
          <w:sz w:val="24"/>
          <w:szCs w:val="24"/>
        </w:rPr>
        <w:t>n) Seznam pozemků</w:t>
      </w:r>
      <w:r w:rsidR="00495ECB" w:rsidRPr="00AB2B3D">
        <w:rPr>
          <w:rFonts w:ascii="Arial" w:hAnsi="Arial"/>
          <w:b/>
          <w:bCs/>
          <w:sz w:val="24"/>
          <w:szCs w:val="24"/>
        </w:rPr>
        <w:t>,</w:t>
      </w:r>
      <w:r w:rsidRPr="00AB2B3D">
        <w:rPr>
          <w:rFonts w:ascii="Arial" w:hAnsi="Arial"/>
          <w:b/>
          <w:bCs/>
          <w:sz w:val="24"/>
          <w:szCs w:val="24"/>
        </w:rPr>
        <w:t xml:space="preserve"> na kterých vznikne ochranné pásmo nebo bezpečnostní pásmo</w:t>
      </w:r>
    </w:p>
    <w:p w14:paraId="10105780" w14:textId="77777777" w:rsidR="00B13DFE" w:rsidRPr="00AB2B3D" w:rsidRDefault="004C1B98">
      <w:pPr>
        <w:widowControl w:val="0"/>
        <w:autoSpaceDE w:val="0"/>
        <w:spacing w:line="360" w:lineRule="auto"/>
        <w:jc w:val="both"/>
        <w:rPr>
          <w:rFonts w:ascii="Arial" w:hAnsi="Arial" w:cs="Arial"/>
          <w:bCs/>
          <w:sz w:val="24"/>
          <w:szCs w:val="26"/>
        </w:rPr>
      </w:pPr>
      <w:r w:rsidRPr="00AB2B3D">
        <w:rPr>
          <w:rFonts w:ascii="Arial" w:hAnsi="Arial" w:cs="Arial"/>
          <w:bCs/>
          <w:sz w:val="24"/>
          <w:szCs w:val="26"/>
        </w:rPr>
        <w:t>Stavbou nevznikne nutnost zřizování nových ochranných a bezpečnostních pásem.</w:t>
      </w:r>
    </w:p>
    <w:p w14:paraId="5DF97EFF" w14:textId="77777777" w:rsidR="004D361E" w:rsidRPr="00AB2B3D" w:rsidRDefault="004D361E">
      <w:pPr>
        <w:widowControl w:val="0"/>
        <w:autoSpaceDE w:val="0"/>
        <w:spacing w:line="360" w:lineRule="auto"/>
        <w:jc w:val="both"/>
        <w:rPr>
          <w:rFonts w:ascii="Arial" w:hAnsi="Arial" w:cs="Arial"/>
          <w:bCs/>
          <w:sz w:val="24"/>
          <w:szCs w:val="26"/>
        </w:rPr>
      </w:pPr>
    </w:p>
    <w:p w14:paraId="4789F100" w14:textId="77777777" w:rsidR="004D361E" w:rsidRPr="00AB2B3D" w:rsidRDefault="004D361E">
      <w:pPr>
        <w:widowControl w:val="0"/>
        <w:autoSpaceDE w:val="0"/>
        <w:spacing w:line="360" w:lineRule="auto"/>
        <w:jc w:val="both"/>
        <w:rPr>
          <w:rFonts w:ascii="Arial" w:hAnsi="Arial" w:cs="Arial"/>
          <w:b/>
          <w:bCs/>
          <w:sz w:val="28"/>
          <w:szCs w:val="28"/>
        </w:rPr>
      </w:pPr>
      <w:r w:rsidRPr="00AB2B3D">
        <w:rPr>
          <w:rFonts w:ascii="Arial" w:hAnsi="Arial" w:cs="Arial"/>
          <w:b/>
          <w:bCs/>
          <w:sz w:val="28"/>
          <w:szCs w:val="28"/>
        </w:rPr>
        <w:t>B.2 Celkový popis stavby</w:t>
      </w:r>
    </w:p>
    <w:p w14:paraId="11EF6A37" w14:textId="77777777" w:rsidR="00897947" w:rsidRPr="00AB2B3D" w:rsidRDefault="00897947" w:rsidP="00AB35E6">
      <w:pPr>
        <w:spacing w:line="360" w:lineRule="auto"/>
        <w:jc w:val="both"/>
        <w:rPr>
          <w:rFonts w:ascii="Arial" w:hAnsi="Arial"/>
          <w:b/>
          <w:bCs/>
          <w:sz w:val="24"/>
          <w:szCs w:val="24"/>
        </w:rPr>
      </w:pPr>
      <w:r w:rsidRPr="00AB2B3D">
        <w:rPr>
          <w:rFonts w:ascii="Arial" w:hAnsi="Arial"/>
          <w:b/>
          <w:bCs/>
          <w:sz w:val="24"/>
          <w:szCs w:val="24"/>
        </w:rPr>
        <w:t>B.2.1 Základní charakteristika stavby a jejího využívání</w:t>
      </w:r>
    </w:p>
    <w:p w14:paraId="28CA71F6" w14:textId="77777777" w:rsidR="00AB35E6" w:rsidRPr="00AB2B3D" w:rsidRDefault="00AB35E6" w:rsidP="00AB35E6">
      <w:pPr>
        <w:spacing w:line="360" w:lineRule="auto"/>
        <w:jc w:val="both"/>
        <w:rPr>
          <w:rFonts w:ascii="Arial" w:hAnsi="Arial"/>
          <w:b/>
          <w:bCs/>
          <w:sz w:val="24"/>
          <w:szCs w:val="24"/>
        </w:rPr>
      </w:pPr>
      <w:r w:rsidRPr="00AB2B3D">
        <w:rPr>
          <w:rFonts w:ascii="Arial" w:hAnsi="Arial"/>
          <w:b/>
          <w:bCs/>
          <w:sz w:val="24"/>
          <w:szCs w:val="24"/>
        </w:rPr>
        <w:t>a) Nová stavba nebo změna dokončené stavby</w:t>
      </w:r>
    </w:p>
    <w:p w14:paraId="7982A3C2" w14:textId="77777777" w:rsidR="00FB202F" w:rsidRPr="00AB2B3D" w:rsidRDefault="00B0419A" w:rsidP="00AB35E6">
      <w:pPr>
        <w:spacing w:line="360" w:lineRule="auto"/>
        <w:jc w:val="both"/>
        <w:rPr>
          <w:rFonts w:ascii="Arial" w:hAnsi="Arial"/>
          <w:sz w:val="24"/>
          <w:szCs w:val="24"/>
        </w:rPr>
      </w:pPr>
      <w:r w:rsidRPr="00AB2B3D">
        <w:rPr>
          <w:rFonts w:ascii="Arial" w:hAnsi="Arial"/>
          <w:sz w:val="24"/>
          <w:szCs w:val="24"/>
        </w:rPr>
        <w:t>Oprava části stávající stavby</w:t>
      </w:r>
      <w:r w:rsidR="00FB202F" w:rsidRPr="00AB2B3D">
        <w:rPr>
          <w:rFonts w:ascii="Arial" w:hAnsi="Arial"/>
          <w:sz w:val="24"/>
          <w:szCs w:val="24"/>
        </w:rPr>
        <w:t xml:space="preserve">. </w:t>
      </w:r>
    </w:p>
    <w:p w14:paraId="23D14EED" w14:textId="77777777" w:rsidR="00AB35E6" w:rsidRPr="00AB2B3D" w:rsidRDefault="00AB35E6" w:rsidP="00AB35E6">
      <w:pPr>
        <w:spacing w:line="360" w:lineRule="auto"/>
        <w:jc w:val="both"/>
        <w:rPr>
          <w:rFonts w:ascii="Arial" w:hAnsi="Arial"/>
          <w:b/>
          <w:bCs/>
          <w:sz w:val="24"/>
          <w:szCs w:val="24"/>
        </w:rPr>
      </w:pPr>
      <w:r w:rsidRPr="00AB2B3D">
        <w:rPr>
          <w:rFonts w:ascii="Arial" w:hAnsi="Arial"/>
          <w:b/>
          <w:bCs/>
          <w:sz w:val="24"/>
          <w:szCs w:val="24"/>
        </w:rPr>
        <w:t>b) Účel užívání stavby</w:t>
      </w:r>
    </w:p>
    <w:p w14:paraId="2FCDA0E8" w14:textId="77777777" w:rsidR="00AB35E6" w:rsidRPr="00AB2B3D" w:rsidRDefault="00EA77B5" w:rsidP="00AB35E6">
      <w:pPr>
        <w:spacing w:line="360" w:lineRule="auto"/>
        <w:jc w:val="both"/>
        <w:rPr>
          <w:rFonts w:ascii="Arial" w:hAnsi="Arial"/>
          <w:sz w:val="24"/>
          <w:szCs w:val="24"/>
        </w:rPr>
      </w:pPr>
      <w:r w:rsidRPr="00AB2B3D">
        <w:rPr>
          <w:rFonts w:ascii="Arial" w:hAnsi="Arial"/>
          <w:sz w:val="24"/>
          <w:szCs w:val="24"/>
        </w:rPr>
        <w:t>Odvodňovací čerpací stanice</w:t>
      </w:r>
      <w:r w:rsidR="000805BB" w:rsidRPr="00AB2B3D">
        <w:rPr>
          <w:rFonts w:ascii="Arial" w:hAnsi="Arial"/>
          <w:sz w:val="24"/>
          <w:szCs w:val="24"/>
        </w:rPr>
        <w:t>.</w:t>
      </w:r>
    </w:p>
    <w:p w14:paraId="7EA2B0B4" w14:textId="77777777" w:rsidR="00AB35E6" w:rsidRPr="00AB2B3D" w:rsidRDefault="00AB35E6" w:rsidP="00AB35E6">
      <w:pPr>
        <w:spacing w:line="360" w:lineRule="auto"/>
        <w:jc w:val="both"/>
        <w:rPr>
          <w:rFonts w:ascii="Arial" w:hAnsi="Arial"/>
          <w:b/>
          <w:sz w:val="24"/>
          <w:szCs w:val="24"/>
        </w:rPr>
      </w:pPr>
      <w:r w:rsidRPr="00AB2B3D">
        <w:rPr>
          <w:rFonts w:ascii="Arial" w:hAnsi="Arial"/>
          <w:b/>
          <w:sz w:val="24"/>
          <w:szCs w:val="24"/>
        </w:rPr>
        <w:t>c) Trvalá nebo dočasná stavba</w:t>
      </w:r>
    </w:p>
    <w:p w14:paraId="4261F415" w14:textId="77777777" w:rsidR="00AB35E6" w:rsidRPr="00AB2B3D" w:rsidRDefault="00AB35E6" w:rsidP="00AB35E6">
      <w:pPr>
        <w:spacing w:line="360" w:lineRule="auto"/>
        <w:jc w:val="both"/>
        <w:rPr>
          <w:rFonts w:ascii="Arial" w:hAnsi="Arial"/>
          <w:sz w:val="24"/>
          <w:szCs w:val="24"/>
        </w:rPr>
      </w:pPr>
      <w:r w:rsidRPr="00AB2B3D">
        <w:rPr>
          <w:rFonts w:ascii="Arial" w:hAnsi="Arial"/>
          <w:sz w:val="24"/>
          <w:szCs w:val="24"/>
        </w:rPr>
        <w:t>Jedná se o stavbu trvalou.</w:t>
      </w:r>
    </w:p>
    <w:p w14:paraId="42DDABDC" w14:textId="77777777" w:rsidR="00FB6729" w:rsidRPr="00AB2B3D" w:rsidRDefault="00AB35E6">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d)</w:t>
      </w:r>
      <w:r w:rsidR="00EF4E05" w:rsidRPr="00AB2B3D">
        <w:rPr>
          <w:rFonts w:ascii="Arial" w:hAnsi="Arial" w:cs="Arial"/>
          <w:b/>
          <w:bCs/>
          <w:sz w:val="24"/>
          <w:szCs w:val="26"/>
        </w:rPr>
        <w:t xml:space="preserve"> I</w:t>
      </w:r>
      <w:r w:rsidRPr="00AB2B3D">
        <w:rPr>
          <w:rFonts w:ascii="Arial" w:hAnsi="Arial" w:cs="Arial"/>
          <w:b/>
          <w:bCs/>
          <w:sz w:val="24"/>
          <w:szCs w:val="26"/>
        </w:rPr>
        <w:t>nformace o vydaných rozhodnutích o povolení výjimky z technických požadavků na stavby a technických požadavků zabezpečujících bezbariérové užívání staveb</w:t>
      </w:r>
    </w:p>
    <w:p w14:paraId="4D16F5C8" w14:textId="77777777" w:rsidR="00AB35E6" w:rsidRPr="00AB2B3D" w:rsidRDefault="00AB35E6">
      <w:pPr>
        <w:widowControl w:val="0"/>
        <w:autoSpaceDE w:val="0"/>
        <w:spacing w:line="360" w:lineRule="auto"/>
        <w:jc w:val="both"/>
        <w:rPr>
          <w:rFonts w:ascii="Arial" w:hAnsi="Arial" w:cs="Arial"/>
          <w:bCs/>
          <w:sz w:val="24"/>
          <w:szCs w:val="26"/>
        </w:rPr>
      </w:pPr>
      <w:r w:rsidRPr="00AB2B3D">
        <w:rPr>
          <w:rFonts w:ascii="Arial" w:hAnsi="Arial" w:cs="Arial"/>
          <w:bCs/>
          <w:sz w:val="24"/>
          <w:szCs w:val="26"/>
        </w:rPr>
        <w:t xml:space="preserve">Stavba je prostá výjimek z technických požadavků na stavby. </w:t>
      </w:r>
      <w:r w:rsidR="00E779FA" w:rsidRPr="00AB2B3D">
        <w:rPr>
          <w:rFonts w:ascii="Arial" w:hAnsi="Arial" w:cs="Arial"/>
          <w:bCs/>
          <w:sz w:val="24"/>
          <w:szCs w:val="26"/>
        </w:rPr>
        <w:t>Bezbariérové užívaní stavby není vzhledem k charakteru a provozu na stavbě řešeno.</w:t>
      </w:r>
    </w:p>
    <w:p w14:paraId="04DFD1DA" w14:textId="77777777" w:rsidR="00E779FA" w:rsidRPr="00AB2B3D" w:rsidRDefault="00E779FA" w:rsidP="00E779FA">
      <w:pPr>
        <w:spacing w:line="360" w:lineRule="auto"/>
        <w:jc w:val="both"/>
        <w:rPr>
          <w:rFonts w:ascii="Arial" w:hAnsi="Arial"/>
          <w:b/>
          <w:bCs/>
          <w:sz w:val="24"/>
          <w:szCs w:val="24"/>
        </w:rPr>
      </w:pPr>
      <w:r w:rsidRPr="00AB2B3D">
        <w:rPr>
          <w:rFonts w:ascii="Arial" w:hAnsi="Arial"/>
          <w:b/>
          <w:sz w:val="24"/>
          <w:szCs w:val="24"/>
        </w:rPr>
        <w:lastRenderedPageBreak/>
        <w:t>e)</w:t>
      </w:r>
      <w:r w:rsidR="00361192" w:rsidRPr="00AB2B3D">
        <w:rPr>
          <w:rFonts w:ascii="Arial" w:hAnsi="Arial"/>
          <w:b/>
          <w:sz w:val="24"/>
          <w:szCs w:val="24"/>
        </w:rPr>
        <w:t xml:space="preserve"> </w:t>
      </w:r>
      <w:r w:rsidRPr="00AB2B3D">
        <w:rPr>
          <w:rFonts w:ascii="Arial" w:hAnsi="Arial"/>
          <w:b/>
          <w:bCs/>
          <w:sz w:val="24"/>
          <w:szCs w:val="24"/>
        </w:rPr>
        <w:t>Údaje o splnění požadavků dotčených orgánů a požadavků vyplývajících z jiných právních předpisů</w:t>
      </w:r>
    </w:p>
    <w:p w14:paraId="198243A8" w14:textId="77777777" w:rsidR="00E779FA" w:rsidRPr="00AB2B3D" w:rsidRDefault="00E779FA" w:rsidP="00E779FA">
      <w:pPr>
        <w:spacing w:line="360" w:lineRule="auto"/>
        <w:jc w:val="both"/>
        <w:rPr>
          <w:rFonts w:ascii="Arial" w:hAnsi="Arial"/>
          <w:sz w:val="24"/>
          <w:szCs w:val="24"/>
        </w:rPr>
      </w:pPr>
      <w:r w:rsidRPr="00AB2B3D">
        <w:rPr>
          <w:rFonts w:ascii="Arial" w:hAnsi="Arial"/>
          <w:sz w:val="24"/>
          <w:szCs w:val="24"/>
        </w:rPr>
        <w:t>Požadavky dotčených orgánů byly do dokumentace zapracovány a vyplývají z obsahu dokumentace.</w:t>
      </w:r>
    </w:p>
    <w:p w14:paraId="356A44FF" w14:textId="77777777" w:rsidR="00E335BB" w:rsidRPr="00AB2B3D" w:rsidRDefault="00E335BB" w:rsidP="00E335BB">
      <w:pPr>
        <w:spacing w:line="360" w:lineRule="auto"/>
        <w:jc w:val="both"/>
        <w:rPr>
          <w:rFonts w:ascii="Arial" w:hAnsi="Arial"/>
          <w:b/>
          <w:bCs/>
          <w:sz w:val="24"/>
          <w:szCs w:val="24"/>
        </w:rPr>
      </w:pPr>
      <w:r w:rsidRPr="00AB2B3D">
        <w:rPr>
          <w:rFonts w:ascii="Arial" w:hAnsi="Arial"/>
          <w:b/>
          <w:bCs/>
          <w:sz w:val="24"/>
          <w:szCs w:val="24"/>
        </w:rPr>
        <w:t>f) Ochrana stavby podle jiných právních předpisů</w:t>
      </w:r>
    </w:p>
    <w:p w14:paraId="48E5B09F" w14:textId="77777777" w:rsidR="00E335BB" w:rsidRPr="00AB2B3D" w:rsidRDefault="00E335BB" w:rsidP="00E335BB">
      <w:pPr>
        <w:spacing w:line="360" w:lineRule="auto"/>
        <w:jc w:val="both"/>
        <w:rPr>
          <w:rFonts w:ascii="Arial" w:hAnsi="Arial"/>
          <w:b/>
          <w:bCs/>
          <w:sz w:val="24"/>
          <w:szCs w:val="24"/>
        </w:rPr>
      </w:pPr>
      <w:r w:rsidRPr="00AB2B3D">
        <w:rPr>
          <w:rFonts w:ascii="Arial" w:hAnsi="Arial"/>
          <w:sz w:val="24"/>
          <w:szCs w:val="24"/>
        </w:rPr>
        <w:t xml:space="preserve">Nejedná se o památkovou rezervaci, stavba není kulturní památkou a není ani nijak jinak chráněna. </w:t>
      </w:r>
    </w:p>
    <w:p w14:paraId="2EB59044" w14:textId="77777777" w:rsidR="00AC1653" w:rsidRPr="00AB2B3D" w:rsidRDefault="00E3287F" w:rsidP="00AC1653">
      <w:pPr>
        <w:spacing w:line="360" w:lineRule="auto"/>
        <w:jc w:val="both"/>
        <w:rPr>
          <w:rFonts w:ascii="Arial" w:hAnsi="Arial"/>
          <w:b/>
          <w:bCs/>
          <w:sz w:val="24"/>
          <w:szCs w:val="24"/>
        </w:rPr>
      </w:pPr>
      <w:r w:rsidRPr="00AB2B3D">
        <w:rPr>
          <w:rFonts w:ascii="Arial" w:hAnsi="Arial"/>
          <w:b/>
          <w:sz w:val="24"/>
          <w:szCs w:val="24"/>
        </w:rPr>
        <w:t>g</w:t>
      </w:r>
      <w:r w:rsidR="00AC1653" w:rsidRPr="00AB2B3D">
        <w:rPr>
          <w:rFonts w:ascii="Arial" w:hAnsi="Arial"/>
          <w:b/>
          <w:sz w:val="24"/>
          <w:szCs w:val="24"/>
        </w:rPr>
        <w:t>)</w:t>
      </w:r>
      <w:r w:rsidR="00F04240" w:rsidRPr="00AB2B3D">
        <w:rPr>
          <w:rFonts w:ascii="Arial" w:hAnsi="Arial"/>
          <w:b/>
          <w:sz w:val="24"/>
          <w:szCs w:val="24"/>
        </w:rPr>
        <w:t xml:space="preserve"> </w:t>
      </w:r>
      <w:r w:rsidR="00AC1653" w:rsidRPr="00AB2B3D">
        <w:rPr>
          <w:rFonts w:ascii="Arial" w:hAnsi="Arial"/>
          <w:b/>
          <w:bCs/>
          <w:sz w:val="24"/>
          <w:szCs w:val="24"/>
        </w:rPr>
        <w:t>Navrhované parametry stavby</w:t>
      </w:r>
    </w:p>
    <w:p w14:paraId="066C45A4" w14:textId="77777777" w:rsidR="00EA77B5" w:rsidRPr="00AB2B3D" w:rsidRDefault="006E0987" w:rsidP="00EA77B5">
      <w:pPr>
        <w:spacing w:line="360" w:lineRule="auto"/>
        <w:jc w:val="both"/>
        <w:rPr>
          <w:rFonts w:ascii="Arial" w:hAnsi="Arial"/>
          <w:sz w:val="24"/>
          <w:szCs w:val="24"/>
        </w:rPr>
      </w:pPr>
      <w:r w:rsidRPr="00AB2B3D">
        <w:rPr>
          <w:rFonts w:ascii="Arial" w:hAnsi="Arial"/>
          <w:sz w:val="24"/>
          <w:szCs w:val="24"/>
        </w:rPr>
        <w:t xml:space="preserve">Dokumentace řeší statické zajištění stávající budovy OČS Brod nad Dyjí, opravu levého a pravého zavazovacího křídla nátoku do jímky OČS včetně opravy zpevněných ploch mezi stěnami a budovou OČS a opravu stávající dešťové kanalizace. </w:t>
      </w:r>
      <w:r w:rsidR="00EA77B5" w:rsidRPr="00AB2B3D">
        <w:rPr>
          <w:rFonts w:ascii="Arial" w:hAnsi="Arial"/>
          <w:sz w:val="24"/>
          <w:szCs w:val="24"/>
        </w:rPr>
        <w:t>Stavba je rozdělena na stavební objekty:</w:t>
      </w:r>
    </w:p>
    <w:p w14:paraId="02B85C41" w14:textId="77777777" w:rsidR="00E407A9" w:rsidRPr="00AB2B3D" w:rsidRDefault="00E407A9" w:rsidP="00E407A9">
      <w:pPr>
        <w:spacing w:line="360" w:lineRule="auto"/>
        <w:jc w:val="both"/>
        <w:rPr>
          <w:rFonts w:ascii="Arial" w:hAnsi="Arial" w:cs="Arial"/>
          <w:sz w:val="24"/>
          <w:szCs w:val="24"/>
        </w:rPr>
      </w:pPr>
      <w:r w:rsidRPr="00AB2B3D">
        <w:rPr>
          <w:rFonts w:ascii="Arial" w:hAnsi="Arial" w:cs="Arial"/>
          <w:sz w:val="24"/>
          <w:szCs w:val="24"/>
        </w:rPr>
        <w:t>SO 01 – Statické zajištění budovy</w:t>
      </w:r>
    </w:p>
    <w:p w14:paraId="75B7DB83" w14:textId="77777777" w:rsidR="00E407A9" w:rsidRPr="00AB2B3D" w:rsidRDefault="00E407A9" w:rsidP="00E407A9">
      <w:pPr>
        <w:spacing w:line="360" w:lineRule="auto"/>
        <w:jc w:val="both"/>
        <w:rPr>
          <w:rFonts w:ascii="Arial" w:hAnsi="Arial" w:cs="Arial"/>
          <w:sz w:val="24"/>
          <w:szCs w:val="24"/>
        </w:rPr>
      </w:pPr>
      <w:r w:rsidRPr="00AB2B3D">
        <w:rPr>
          <w:rFonts w:ascii="Arial" w:hAnsi="Arial" w:cs="Arial"/>
          <w:sz w:val="24"/>
          <w:szCs w:val="24"/>
        </w:rPr>
        <w:t>SO 02 – Oprava zavazovacích křídel a schodů</w:t>
      </w:r>
    </w:p>
    <w:p w14:paraId="296D2FBF" w14:textId="77777777" w:rsidR="00E407A9" w:rsidRPr="00AB2B3D" w:rsidRDefault="00E407A9" w:rsidP="00E407A9">
      <w:pPr>
        <w:spacing w:line="360" w:lineRule="auto"/>
        <w:jc w:val="both"/>
        <w:rPr>
          <w:rFonts w:ascii="Arial" w:hAnsi="Arial" w:cs="Arial"/>
          <w:sz w:val="24"/>
          <w:szCs w:val="24"/>
        </w:rPr>
      </w:pPr>
      <w:r w:rsidRPr="00AB2B3D">
        <w:rPr>
          <w:rFonts w:ascii="Arial" w:hAnsi="Arial" w:cs="Arial"/>
          <w:sz w:val="24"/>
          <w:szCs w:val="24"/>
        </w:rPr>
        <w:t xml:space="preserve">SO 03 - Oprava dešťové kanalizace </w:t>
      </w:r>
    </w:p>
    <w:p w14:paraId="5CCD863B" w14:textId="77777777" w:rsidR="00E407A9" w:rsidRPr="00AB2B3D" w:rsidRDefault="00E407A9" w:rsidP="00E407A9">
      <w:pPr>
        <w:spacing w:line="360" w:lineRule="auto"/>
        <w:jc w:val="both"/>
        <w:rPr>
          <w:rFonts w:ascii="Arial" w:hAnsi="Arial" w:cs="Arial"/>
          <w:sz w:val="24"/>
          <w:szCs w:val="24"/>
          <w:u w:val="single"/>
        </w:rPr>
      </w:pPr>
      <w:r w:rsidRPr="00AB2B3D">
        <w:rPr>
          <w:rFonts w:ascii="Arial" w:hAnsi="Arial" w:cs="Arial"/>
          <w:sz w:val="24"/>
          <w:szCs w:val="24"/>
          <w:u w:val="single"/>
        </w:rPr>
        <w:t>SO 01 – Statické zajištění budovy</w:t>
      </w:r>
    </w:p>
    <w:p w14:paraId="53A36916" w14:textId="77777777" w:rsidR="00E407A9" w:rsidRPr="00AB2B3D" w:rsidRDefault="00E407A9" w:rsidP="00E407A9">
      <w:pPr>
        <w:spacing w:line="360" w:lineRule="auto"/>
        <w:jc w:val="both"/>
        <w:rPr>
          <w:rFonts w:ascii="Arial" w:hAnsi="Arial"/>
          <w:sz w:val="24"/>
          <w:szCs w:val="24"/>
        </w:rPr>
      </w:pPr>
      <w:r w:rsidRPr="00AB2B3D">
        <w:rPr>
          <w:rFonts w:ascii="Arial" w:hAnsi="Arial"/>
          <w:sz w:val="24"/>
          <w:szCs w:val="24"/>
        </w:rPr>
        <w:t xml:space="preserve">V rámci stavebního objektu se řeší statické zajištění stability budovy ČSO </w:t>
      </w:r>
      <w:proofErr w:type="spellStart"/>
      <w:r w:rsidRPr="00AB2B3D">
        <w:rPr>
          <w:rFonts w:ascii="Arial" w:hAnsi="Arial"/>
          <w:sz w:val="24"/>
          <w:szCs w:val="24"/>
        </w:rPr>
        <w:t>mikropilotami</w:t>
      </w:r>
      <w:proofErr w:type="spellEnd"/>
      <w:r w:rsidRPr="00AB2B3D">
        <w:rPr>
          <w:rFonts w:ascii="Arial" w:hAnsi="Arial"/>
          <w:sz w:val="24"/>
          <w:szCs w:val="24"/>
        </w:rPr>
        <w:t xml:space="preserve"> spřaženými v koruně s železobetonovým </w:t>
      </w:r>
      <w:proofErr w:type="spellStart"/>
      <w:r w:rsidRPr="00AB2B3D">
        <w:rPr>
          <w:rFonts w:ascii="Arial" w:hAnsi="Arial"/>
          <w:sz w:val="24"/>
          <w:szCs w:val="24"/>
        </w:rPr>
        <w:t>předvázkovým</w:t>
      </w:r>
      <w:proofErr w:type="spellEnd"/>
      <w:r w:rsidRPr="00AB2B3D">
        <w:rPr>
          <w:rFonts w:ascii="Arial" w:hAnsi="Arial"/>
          <w:sz w:val="24"/>
          <w:szCs w:val="24"/>
        </w:rPr>
        <w:t xml:space="preserve"> pasem kotveným ke stávajícímu základovému pasu, na kterém je poškozená část budovy ČSO založena.  </w:t>
      </w:r>
    </w:p>
    <w:p w14:paraId="3F036129" w14:textId="77777777" w:rsidR="00E407A9" w:rsidRPr="00AB2B3D" w:rsidRDefault="00E407A9" w:rsidP="00E407A9">
      <w:pPr>
        <w:spacing w:line="360" w:lineRule="auto"/>
        <w:jc w:val="both"/>
        <w:rPr>
          <w:rFonts w:cs="Arial"/>
          <w:sz w:val="22"/>
          <w:szCs w:val="22"/>
          <w:u w:val="single"/>
        </w:rPr>
      </w:pPr>
      <w:r w:rsidRPr="00AB2B3D">
        <w:rPr>
          <w:rFonts w:ascii="Arial" w:hAnsi="Arial" w:cs="Arial"/>
          <w:sz w:val="24"/>
          <w:szCs w:val="24"/>
          <w:u w:val="single"/>
        </w:rPr>
        <w:t>SO 02 – Oprava zavazovacích křídel a schodů</w:t>
      </w:r>
    </w:p>
    <w:p w14:paraId="7FB33882" w14:textId="77777777" w:rsidR="00E407A9" w:rsidRPr="00AB2B3D" w:rsidRDefault="00E407A9" w:rsidP="00E407A9">
      <w:pPr>
        <w:spacing w:line="360" w:lineRule="auto"/>
        <w:jc w:val="both"/>
        <w:rPr>
          <w:rFonts w:ascii="Arial" w:hAnsi="Arial"/>
          <w:b/>
          <w:sz w:val="28"/>
          <w:szCs w:val="28"/>
        </w:rPr>
      </w:pPr>
      <w:r w:rsidRPr="00AB2B3D">
        <w:rPr>
          <w:rFonts w:ascii="Arial" w:hAnsi="Arial"/>
          <w:sz w:val="24"/>
          <w:szCs w:val="24"/>
        </w:rPr>
        <w:t xml:space="preserve">V rámci stavebního objektu se řeší oprava levého a pravého zavazovacího křídla nátoku do jímky OČS včetně zpevněné plochy mezi stěnami a budovou OČS a oprava schodů zřízených z manipulační plochy za levým křídlem k lávce. </w:t>
      </w:r>
    </w:p>
    <w:p w14:paraId="198BD288" w14:textId="77777777" w:rsidR="00E407A9" w:rsidRPr="00AB2B3D" w:rsidRDefault="00E407A9" w:rsidP="00E407A9">
      <w:pPr>
        <w:spacing w:line="360" w:lineRule="auto"/>
        <w:jc w:val="both"/>
        <w:rPr>
          <w:rFonts w:cs="Arial"/>
          <w:sz w:val="22"/>
          <w:szCs w:val="22"/>
          <w:u w:val="single"/>
        </w:rPr>
      </w:pPr>
      <w:r w:rsidRPr="00AB2B3D">
        <w:rPr>
          <w:rFonts w:ascii="Arial" w:hAnsi="Arial" w:cs="Arial"/>
          <w:sz w:val="24"/>
          <w:szCs w:val="24"/>
          <w:u w:val="single"/>
        </w:rPr>
        <w:t>SO 03 – Oprava dešťové kanalizace</w:t>
      </w:r>
    </w:p>
    <w:p w14:paraId="24187643" w14:textId="77777777" w:rsidR="00E407A9" w:rsidRPr="00AB2B3D" w:rsidRDefault="00E407A9" w:rsidP="00E407A9">
      <w:pPr>
        <w:spacing w:line="360" w:lineRule="auto"/>
        <w:jc w:val="both"/>
        <w:rPr>
          <w:rFonts w:ascii="Arial" w:hAnsi="Arial"/>
          <w:b/>
          <w:sz w:val="28"/>
          <w:szCs w:val="28"/>
        </w:rPr>
      </w:pPr>
      <w:r w:rsidRPr="00AB2B3D">
        <w:rPr>
          <w:rFonts w:ascii="Arial" w:hAnsi="Arial"/>
          <w:sz w:val="24"/>
          <w:szCs w:val="24"/>
        </w:rPr>
        <w:t xml:space="preserve">V rámci stavebního objektu se řeší oprava dešťové kanalizace odvádějící dešťové vody ze střechy objektu OČS do vyrovnávací nádrže před objektem OČS. </w:t>
      </w:r>
    </w:p>
    <w:p w14:paraId="597DAD6C" w14:textId="77777777" w:rsidR="00F30E08" w:rsidRPr="00AB2B3D" w:rsidRDefault="00F30E08" w:rsidP="00F30E08">
      <w:pPr>
        <w:spacing w:line="360" w:lineRule="auto"/>
        <w:jc w:val="both"/>
        <w:rPr>
          <w:rFonts w:ascii="Arial" w:hAnsi="Arial"/>
          <w:sz w:val="24"/>
          <w:szCs w:val="24"/>
        </w:rPr>
      </w:pPr>
      <w:r w:rsidRPr="00AB2B3D">
        <w:rPr>
          <w:rFonts w:ascii="Arial" w:hAnsi="Arial"/>
          <w:sz w:val="24"/>
          <w:szCs w:val="24"/>
        </w:rPr>
        <w:t>Oprava bude probíhat v půdorysu stávající stavby, opravou nebudou měněny parametry stávající stavby.</w:t>
      </w:r>
    </w:p>
    <w:p w14:paraId="4572F435" w14:textId="77777777" w:rsidR="00E3287F" w:rsidRPr="00AB2B3D" w:rsidRDefault="00343005" w:rsidP="00E3287F">
      <w:pPr>
        <w:pStyle w:val="Zkladntextodsazen"/>
        <w:ind w:firstLine="0"/>
        <w:rPr>
          <w:b/>
        </w:rPr>
      </w:pPr>
      <w:r w:rsidRPr="00AB2B3D">
        <w:rPr>
          <w:b/>
        </w:rPr>
        <w:t>h</w:t>
      </w:r>
      <w:r w:rsidR="00E3287F" w:rsidRPr="00AB2B3D">
        <w:rPr>
          <w:b/>
        </w:rPr>
        <w:t>) Základní bilance stavby</w:t>
      </w:r>
    </w:p>
    <w:p w14:paraId="660F6546" w14:textId="77777777" w:rsidR="00670910" w:rsidRPr="00AB2B3D" w:rsidRDefault="00BC47C8" w:rsidP="00BD2496">
      <w:pPr>
        <w:spacing w:line="360" w:lineRule="auto"/>
        <w:jc w:val="both"/>
        <w:rPr>
          <w:rFonts w:ascii="Arial" w:hAnsi="Arial" w:cs="Arial"/>
          <w:sz w:val="24"/>
          <w:szCs w:val="24"/>
        </w:rPr>
      </w:pPr>
      <w:bookmarkStart w:id="0" w:name="OLE_LINK3"/>
      <w:bookmarkStart w:id="1" w:name="OLE_LINK7"/>
      <w:r w:rsidRPr="00AB2B3D">
        <w:rPr>
          <w:rFonts w:ascii="Arial" w:hAnsi="Arial" w:cs="Arial"/>
          <w:sz w:val="24"/>
          <w:szCs w:val="24"/>
        </w:rPr>
        <w:t>Vybouraná suť a hmoty budou</w:t>
      </w:r>
      <w:r w:rsidR="001D3E3D" w:rsidRPr="00AB2B3D">
        <w:rPr>
          <w:rFonts w:ascii="Arial" w:hAnsi="Arial" w:cs="Arial"/>
          <w:sz w:val="24"/>
          <w:szCs w:val="24"/>
        </w:rPr>
        <w:t xml:space="preserve"> </w:t>
      </w:r>
      <w:r w:rsidRPr="00AB2B3D">
        <w:rPr>
          <w:rFonts w:ascii="Arial" w:hAnsi="Arial" w:cs="Arial"/>
          <w:sz w:val="24"/>
          <w:szCs w:val="24"/>
        </w:rPr>
        <w:t>vyvezeny na skládku, kde budou roztříděny</w:t>
      </w:r>
      <w:r w:rsidR="001D3E3D" w:rsidRPr="00AB2B3D">
        <w:rPr>
          <w:rFonts w:ascii="Arial" w:hAnsi="Arial" w:cs="Arial"/>
          <w:sz w:val="24"/>
          <w:szCs w:val="24"/>
        </w:rPr>
        <w:t xml:space="preserve"> a </w:t>
      </w:r>
      <w:r w:rsidR="001A7454" w:rsidRPr="00AB2B3D">
        <w:rPr>
          <w:rFonts w:ascii="Arial" w:hAnsi="Arial" w:cs="Arial"/>
          <w:sz w:val="24"/>
          <w:szCs w:val="24"/>
        </w:rPr>
        <w:t>připraven</w:t>
      </w:r>
      <w:r w:rsidRPr="00AB2B3D">
        <w:rPr>
          <w:rFonts w:ascii="Arial" w:hAnsi="Arial" w:cs="Arial"/>
          <w:sz w:val="24"/>
          <w:szCs w:val="24"/>
        </w:rPr>
        <w:t>y</w:t>
      </w:r>
      <w:r w:rsidR="001D3E3D" w:rsidRPr="00AB2B3D">
        <w:rPr>
          <w:rFonts w:ascii="Arial" w:hAnsi="Arial" w:cs="Arial"/>
          <w:sz w:val="24"/>
          <w:szCs w:val="24"/>
        </w:rPr>
        <w:t xml:space="preserve"> k recyklaci.</w:t>
      </w:r>
    </w:p>
    <w:bookmarkEnd w:id="0"/>
    <w:bookmarkEnd w:id="1"/>
    <w:p w14:paraId="70E54AB8" w14:textId="77777777" w:rsidR="00EE0B9E" w:rsidRDefault="00EE0B9E" w:rsidP="00343005">
      <w:pPr>
        <w:pStyle w:val="Zkladntextodsazen"/>
        <w:ind w:firstLine="0"/>
        <w:rPr>
          <w:b/>
        </w:rPr>
      </w:pPr>
    </w:p>
    <w:p w14:paraId="77AD2E54" w14:textId="1788A9C3" w:rsidR="00343005" w:rsidRPr="00AB2B3D" w:rsidRDefault="00343005" w:rsidP="00343005">
      <w:pPr>
        <w:pStyle w:val="Zkladntextodsazen"/>
        <w:ind w:firstLine="0"/>
        <w:rPr>
          <w:b/>
          <w:bCs/>
        </w:rPr>
      </w:pPr>
      <w:r w:rsidRPr="00AB2B3D">
        <w:rPr>
          <w:b/>
        </w:rPr>
        <w:lastRenderedPageBreak/>
        <w:t>i)</w:t>
      </w:r>
      <w:r w:rsidR="00F04240" w:rsidRPr="00AB2B3D">
        <w:rPr>
          <w:b/>
        </w:rPr>
        <w:t xml:space="preserve"> </w:t>
      </w:r>
      <w:r w:rsidRPr="00AB2B3D">
        <w:rPr>
          <w:b/>
          <w:bCs/>
        </w:rPr>
        <w:t>Základní předpoklady výstavby</w:t>
      </w:r>
    </w:p>
    <w:p w14:paraId="49D74F0A" w14:textId="77777777" w:rsidR="00343005" w:rsidRPr="00AB2B3D" w:rsidRDefault="00343005" w:rsidP="00343005">
      <w:pPr>
        <w:pStyle w:val="Zkladntextodsazen"/>
        <w:ind w:firstLine="0"/>
      </w:pPr>
      <w:r w:rsidRPr="00AB2B3D">
        <w:t>Stavba bude realizována odbornou firmou vybranou na základě výběrového řízení organizovaného v souladu se zákonem o zadávaní veřejných zakázek.</w:t>
      </w:r>
    </w:p>
    <w:p w14:paraId="64001CA8" w14:textId="77777777" w:rsidR="00343005" w:rsidRPr="00AB2B3D" w:rsidRDefault="00343005" w:rsidP="00343005">
      <w:pPr>
        <w:pStyle w:val="Zkladntextodsazen"/>
        <w:ind w:firstLine="0"/>
      </w:pPr>
      <w:r w:rsidRPr="00AB2B3D">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735833B1" w14:textId="77777777" w:rsidR="00343005" w:rsidRPr="00AB2B3D" w:rsidRDefault="00343005" w:rsidP="00343005">
      <w:pPr>
        <w:pStyle w:val="Zkladntextodsazen"/>
        <w:ind w:firstLine="0"/>
        <w:rPr>
          <w:b/>
          <w:bCs/>
        </w:rPr>
      </w:pPr>
      <w:r w:rsidRPr="00AB2B3D">
        <w:rPr>
          <w:b/>
        </w:rPr>
        <w:t>j)</w:t>
      </w:r>
      <w:r w:rsidR="00F04240" w:rsidRPr="00AB2B3D">
        <w:rPr>
          <w:b/>
        </w:rPr>
        <w:t xml:space="preserve"> </w:t>
      </w:r>
      <w:r w:rsidRPr="00AB2B3D">
        <w:rPr>
          <w:b/>
          <w:bCs/>
        </w:rPr>
        <w:t>Orientační náklady stavby</w:t>
      </w:r>
    </w:p>
    <w:p w14:paraId="19C40543" w14:textId="77777777" w:rsidR="00343005" w:rsidRPr="00AB2B3D" w:rsidRDefault="00343005" w:rsidP="00343005">
      <w:pPr>
        <w:pStyle w:val="Zkladntextodsazen"/>
        <w:ind w:firstLine="0"/>
      </w:pPr>
      <w:r w:rsidRPr="00AB2B3D">
        <w:t xml:space="preserve">Orientační náklady stavby </w:t>
      </w:r>
      <w:r w:rsidR="007E616D" w:rsidRPr="00AB2B3D">
        <w:t>jsou stanoveny projektantem na základě položkového rozpočtu. Přesné náklady budou</w:t>
      </w:r>
      <w:r w:rsidRPr="00AB2B3D">
        <w:t xml:space="preserve"> stanoveny po výběru zhotovitele.</w:t>
      </w:r>
    </w:p>
    <w:p w14:paraId="100AADD7" w14:textId="77777777" w:rsidR="00897947" w:rsidRPr="00AB2B3D" w:rsidRDefault="00897947" w:rsidP="00897947">
      <w:pPr>
        <w:spacing w:line="360" w:lineRule="auto"/>
        <w:jc w:val="both"/>
        <w:rPr>
          <w:rFonts w:ascii="Arial" w:hAnsi="Arial"/>
          <w:b/>
          <w:bCs/>
          <w:sz w:val="24"/>
          <w:szCs w:val="24"/>
        </w:rPr>
      </w:pPr>
      <w:r w:rsidRPr="00AB2B3D">
        <w:rPr>
          <w:rFonts w:ascii="Arial" w:hAnsi="Arial"/>
          <w:b/>
          <w:bCs/>
          <w:sz w:val="24"/>
          <w:szCs w:val="24"/>
        </w:rPr>
        <w:t>B.2.2 Celkové urbanistické a architektonické řešení</w:t>
      </w:r>
    </w:p>
    <w:p w14:paraId="04BBC410" w14:textId="77777777" w:rsidR="00EA77B5" w:rsidRPr="00AB2B3D" w:rsidRDefault="00740A17" w:rsidP="00EA77B5">
      <w:pPr>
        <w:spacing w:line="360" w:lineRule="auto"/>
        <w:jc w:val="both"/>
        <w:rPr>
          <w:rFonts w:ascii="Arial" w:hAnsi="Arial"/>
          <w:sz w:val="24"/>
          <w:szCs w:val="24"/>
        </w:rPr>
      </w:pPr>
      <w:r w:rsidRPr="00AB2B3D">
        <w:rPr>
          <w:rFonts w:ascii="Arial" w:hAnsi="Arial"/>
          <w:sz w:val="24"/>
          <w:szCs w:val="24"/>
        </w:rPr>
        <w:t xml:space="preserve">Dokumentace řeší statické zajištění stávající budovy OČS Brod nad Dyjí, opravu levého a pravého zavazovacího křídla nátoku do jímky OČS včetně opravy zpevněných ploch mezi stěnami a budovou OČS a opravu stávající dešťové kanalizace. </w:t>
      </w:r>
      <w:r w:rsidR="00EA77B5" w:rsidRPr="00AB2B3D">
        <w:rPr>
          <w:rFonts w:ascii="Arial" w:hAnsi="Arial"/>
          <w:sz w:val="24"/>
          <w:szCs w:val="24"/>
        </w:rPr>
        <w:t>Stavba je rozdělena na stavební objekty:</w:t>
      </w:r>
    </w:p>
    <w:p w14:paraId="325D3AB5" w14:textId="77777777" w:rsidR="00E407A9" w:rsidRPr="00AB2B3D" w:rsidRDefault="00E407A9" w:rsidP="00E407A9">
      <w:pPr>
        <w:spacing w:line="360" w:lineRule="auto"/>
        <w:jc w:val="both"/>
        <w:rPr>
          <w:rFonts w:ascii="Arial" w:hAnsi="Arial" w:cs="Arial"/>
          <w:sz w:val="24"/>
          <w:szCs w:val="24"/>
        </w:rPr>
      </w:pPr>
      <w:r w:rsidRPr="00AB2B3D">
        <w:rPr>
          <w:rFonts w:ascii="Arial" w:hAnsi="Arial" w:cs="Arial"/>
          <w:sz w:val="24"/>
          <w:szCs w:val="24"/>
        </w:rPr>
        <w:t>SO 01 – Statické zajištění budovy</w:t>
      </w:r>
    </w:p>
    <w:p w14:paraId="3DA201A1" w14:textId="77777777" w:rsidR="00E407A9" w:rsidRPr="00AB2B3D" w:rsidRDefault="00E407A9" w:rsidP="00E407A9">
      <w:pPr>
        <w:spacing w:line="360" w:lineRule="auto"/>
        <w:jc w:val="both"/>
        <w:rPr>
          <w:rFonts w:ascii="Arial" w:hAnsi="Arial" w:cs="Arial"/>
          <w:sz w:val="24"/>
          <w:szCs w:val="24"/>
        </w:rPr>
      </w:pPr>
      <w:r w:rsidRPr="00AB2B3D">
        <w:rPr>
          <w:rFonts w:ascii="Arial" w:hAnsi="Arial" w:cs="Arial"/>
          <w:sz w:val="24"/>
          <w:szCs w:val="24"/>
        </w:rPr>
        <w:t>SO 02 – Oprava zavazovacích křídel a schodů</w:t>
      </w:r>
    </w:p>
    <w:p w14:paraId="0B254918" w14:textId="77777777" w:rsidR="00E407A9" w:rsidRPr="00AB2B3D" w:rsidRDefault="00E407A9" w:rsidP="00E407A9">
      <w:pPr>
        <w:spacing w:line="360" w:lineRule="auto"/>
        <w:jc w:val="both"/>
        <w:rPr>
          <w:rFonts w:ascii="Arial" w:hAnsi="Arial" w:cs="Arial"/>
          <w:sz w:val="24"/>
          <w:szCs w:val="24"/>
        </w:rPr>
      </w:pPr>
      <w:r w:rsidRPr="00AB2B3D">
        <w:rPr>
          <w:rFonts w:ascii="Arial" w:hAnsi="Arial" w:cs="Arial"/>
          <w:sz w:val="24"/>
          <w:szCs w:val="24"/>
        </w:rPr>
        <w:t xml:space="preserve">SO 03 - Oprava dešťové kanalizace </w:t>
      </w:r>
    </w:p>
    <w:p w14:paraId="3071DBC3" w14:textId="77777777" w:rsidR="00EA77B5" w:rsidRPr="00AB2B3D" w:rsidRDefault="00EA77B5" w:rsidP="00EA77B5">
      <w:pPr>
        <w:spacing w:line="360" w:lineRule="auto"/>
        <w:jc w:val="both"/>
        <w:rPr>
          <w:rFonts w:ascii="Arial" w:hAnsi="Arial" w:cs="Arial"/>
          <w:sz w:val="24"/>
          <w:szCs w:val="24"/>
          <w:u w:val="single"/>
        </w:rPr>
      </w:pPr>
      <w:r w:rsidRPr="00AB2B3D">
        <w:rPr>
          <w:rFonts w:ascii="Arial" w:hAnsi="Arial" w:cs="Arial"/>
          <w:sz w:val="24"/>
          <w:szCs w:val="24"/>
          <w:u w:val="single"/>
        </w:rPr>
        <w:t>SO 01 – Statické zajištění budovy</w:t>
      </w:r>
    </w:p>
    <w:p w14:paraId="1B088A9B" w14:textId="77777777" w:rsidR="00EA77B5" w:rsidRPr="00AB2B3D" w:rsidRDefault="003E2689" w:rsidP="00EA77B5">
      <w:pPr>
        <w:spacing w:line="360" w:lineRule="auto"/>
        <w:jc w:val="both"/>
        <w:rPr>
          <w:rFonts w:ascii="Arial" w:hAnsi="Arial"/>
          <w:sz w:val="24"/>
          <w:szCs w:val="24"/>
        </w:rPr>
      </w:pPr>
      <w:r w:rsidRPr="00AB2B3D">
        <w:rPr>
          <w:rFonts w:ascii="Arial" w:hAnsi="Arial"/>
          <w:sz w:val="24"/>
          <w:szCs w:val="24"/>
        </w:rPr>
        <w:t xml:space="preserve">V rámci stavebního objektu se řeší statické zajištění stability budovy ČSO </w:t>
      </w:r>
      <w:proofErr w:type="spellStart"/>
      <w:r w:rsidRPr="00AB2B3D">
        <w:rPr>
          <w:rFonts w:ascii="Arial" w:hAnsi="Arial"/>
          <w:sz w:val="24"/>
          <w:szCs w:val="24"/>
        </w:rPr>
        <w:t>mikropilotami</w:t>
      </w:r>
      <w:proofErr w:type="spellEnd"/>
      <w:r w:rsidRPr="00AB2B3D">
        <w:rPr>
          <w:rFonts w:ascii="Arial" w:hAnsi="Arial"/>
          <w:sz w:val="24"/>
          <w:szCs w:val="24"/>
        </w:rPr>
        <w:t xml:space="preserve"> spřaženými v koruně s žel</w:t>
      </w:r>
      <w:r w:rsidR="00E407A9" w:rsidRPr="00AB2B3D">
        <w:rPr>
          <w:rFonts w:ascii="Arial" w:hAnsi="Arial"/>
          <w:sz w:val="24"/>
          <w:szCs w:val="24"/>
        </w:rPr>
        <w:t>e</w:t>
      </w:r>
      <w:r w:rsidRPr="00AB2B3D">
        <w:rPr>
          <w:rFonts w:ascii="Arial" w:hAnsi="Arial"/>
          <w:sz w:val="24"/>
          <w:szCs w:val="24"/>
        </w:rPr>
        <w:t xml:space="preserve">zobetonovým </w:t>
      </w:r>
      <w:proofErr w:type="spellStart"/>
      <w:r w:rsidRPr="00AB2B3D">
        <w:rPr>
          <w:rFonts w:ascii="Arial" w:hAnsi="Arial"/>
          <w:sz w:val="24"/>
          <w:szCs w:val="24"/>
        </w:rPr>
        <w:t>předvázkovým</w:t>
      </w:r>
      <w:proofErr w:type="spellEnd"/>
      <w:r w:rsidRPr="00AB2B3D">
        <w:rPr>
          <w:rFonts w:ascii="Arial" w:hAnsi="Arial"/>
          <w:sz w:val="24"/>
          <w:szCs w:val="24"/>
        </w:rPr>
        <w:t xml:space="preserve"> pasem kotveným ke stávajícímu základovému pasu, na kterém je poškozená část budovy ČSO založena.  </w:t>
      </w:r>
      <w:r w:rsidR="00EA77B5" w:rsidRPr="00AB2B3D">
        <w:rPr>
          <w:rFonts w:ascii="Arial" w:hAnsi="Arial"/>
          <w:sz w:val="24"/>
          <w:szCs w:val="24"/>
        </w:rPr>
        <w:t>Pohledové řešení budovy OČS se opravou nemění.</w:t>
      </w:r>
    </w:p>
    <w:p w14:paraId="31BA09B7" w14:textId="77777777" w:rsidR="003E2689" w:rsidRPr="00AB2B3D" w:rsidRDefault="003E2689" w:rsidP="003E2689">
      <w:pPr>
        <w:spacing w:line="360" w:lineRule="auto"/>
        <w:jc w:val="both"/>
        <w:rPr>
          <w:rFonts w:cs="Arial"/>
          <w:sz w:val="22"/>
          <w:szCs w:val="22"/>
          <w:u w:val="single"/>
        </w:rPr>
      </w:pPr>
      <w:r w:rsidRPr="00AB2B3D">
        <w:rPr>
          <w:rFonts w:ascii="Arial" w:hAnsi="Arial" w:cs="Arial"/>
          <w:sz w:val="24"/>
          <w:szCs w:val="24"/>
          <w:u w:val="single"/>
        </w:rPr>
        <w:t xml:space="preserve">SO 02 – Oprava zavazovacích křídel a </w:t>
      </w:r>
      <w:r w:rsidR="00E407A9" w:rsidRPr="00AB2B3D">
        <w:rPr>
          <w:rFonts w:ascii="Arial" w:hAnsi="Arial" w:cs="Arial"/>
          <w:sz w:val="24"/>
          <w:szCs w:val="24"/>
          <w:u w:val="single"/>
        </w:rPr>
        <w:t>schodů</w:t>
      </w:r>
    </w:p>
    <w:p w14:paraId="49138E2B" w14:textId="77777777" w:rsidR="00E407A9" w:rsidRPr="00AB2B3D" w:rsidRDefault="00E407A9" w:rsidP="00E407A9">
      <w:pPr>
        <w:spacing w:line="360" w:lineRule="auto"/>
        <w:jc w:val="both"/>
        <w:rPr>
          <w:rFonts w:ascii="Arial" w:hAnsi="Arial"/>
          <w:b/>
          <w:sz w:val="28"/>
          <w:szCs w:val="28"/>
        </w:rPr>
      </w:pPr>
      <w:r w:rsidRPr="00AB2B3D">
        <w:rPr>
          <w:rFonts w:ascii="Arial" w:hAnsi="Arial"/>
          <w:sz w:val="24"/>
          <w:szCs w:val="24"/>
        </w:rPr>
        <w:t xml:space="preserve">V rámci stavebního objektu se řeší oprava levého a pravého zavazovacího křídla nátoku do jímky OČS včetně zpevněné plochy mezi stěnami a budovou OČS a oprava schodů zřízených z manipulační plochy za levým křídlem k lávce. </w:t>
      </w:r>
    </w:p>
    <w:p w14:paraId="0E41D58D" w14:textId="77777777" w:rsidR="00535224" w:rsidRPr="00AB2B3D" w:rsidRDefault="00EA77B5" w:rsidP="00EA77B5">
      <w:pPr>
        <w:spacing w:line="360" w:lineRule="auto"/>
        <w:jc w:val="both"/>
        <w:rPr>
          <w:rFonts w:ascii="Arial" w:hAnsi="Arial"/>
          <w:sz w:val="24"/>
          <w:szCs w:val="24"/>
        </w:rPr>
      </w:pPr>
      <w:r w:rsidRPr="00AB2B3D">
        <w:rPr>
          <w:rFonts w:ascii="Arial" w:hAnsi="Arial"/>
          <w:sz w:val="24"/>
          <w:szCs w:val="24"/>
        </w:rPr>
        <w:t>Zavazovací křídl</w:t>
      </w:r>
      <w:r w:rsidR="003E2689" w:rsidRPr="00AB2B3D">
        <w:rPr>
          <w:rFonts w:ascii="Arial" w:hAnsi="Arial"/>
          <w:sz w:val="24"/>
          <w:szCs w:val="24"/>
        </w:rPr>
        <w:t>a</w:t>
      </w:r>
      <w:r w:rsidRPr="00AB2B3D">
        <w:rPr>
          <w:rFonts w:ascii="Arial" w:hAnsi="Arial"/>
          <w:sz w:val="24"/>
          <w:szCs w:val="24"/>
        </w:rPr>
        <w:t xml:space="preserve"> je betonov</w:t>
      </w:r>
      <w:r w:rsidR="003E2689" w:rsidRPr="00AB2B3D">
        <w:rPr>
          <w:rFonts w:ascii="Arial" w:hAnsi="Arial"/>
          <w:sz w:val="24"/>
          <w:szCs w:val="24"/>
        </w:rPr>
        <w:t>é</w:t>
      </w:r>
      <w:r w:rsidRPr="00AB2B3D">
        <w:rPr>
          <w:rFonts w:ascii="Arial" w:hAnsi="Arial"/>
          <w:sz w:val="24"/>
          <w:szCs w:val="24"/>
        </w:rPr>
        <w:t xml:space="preserve"> stěn</w:t>
      </w:r>
      <w:r w:rsidR="003E2689" w:rsidRPr="00AB2B3D">
        <w:rPr>
          <w:rFonts w:ascii="Arial" w:hAnsi="Arial"/>
          <w:sz w:val="24"/>
          <w:szCs w:val="24"/>
        </w:rPr>
        <w:t>y</w:t>
      </w:r>
      <w:r w:rsidRPr="00AB2B3D">
        <w:rPr>
          <w:rFonts w:ascii="Arial" w:hAnsi="Arial"/>
          <w:sz w:val="24"/>
          <w:szCs w:val="24"/>
        </w:rPr>
        <w:t xml:space="preserve"> zajišťující stabilitu terénu a zpevněných ploch nad stěn</w:t>
      </w:r>
      <w:r w:rsidR="003E2689" w:rsidRPr="00AB2B3D">
        <w:rPr>
          <w:rFonts w:ascii="Arial" w:hAnsi="Arial"/>
          <w:sz w:val="24"/>
          <w:szCs w:val="24"/>
        </w:rPr>
        <w:t>ami</w:t>
      </w:r>
      <w:r w:rsidRPr="00AB2B3D">
        <w:rPr>
          <w:rFonts w:ascii="Arial" w:hAnsi="Arial"/>
          <w:sz w:val="24"/>
          <w:szCs w:val="24"/>
        </w:rPr>
        <w:t xml:space="preserve"> v místě vtoku z vyrovnávací nádrže do jímky OČS. Současně s opravou zavazovací</w:t>
      </w:r>
      <w:r w:rsidR="003E2689" w:rsidRPr="00AB2B3D">
        <w:rPr>
          <w:rFonts w:ascii="Arial" w:hAnsi="Arial"/>
          <w:sz w:val="24"/>
          <w:szCs w:val="24"/>
        </w:rPr>
        <w:t>ch</w:t>
      </w:r>
      <w:r w:rsidRPr="00AB2B3D">
        <w:rPr>
          <w:rFonts w:ascii="Arial" w:hAnsi="Arial"/>
          <w:sz w:val="24"/>
          <w:szCs w:val="24"/>
        </w:rPr>
        <w:t xml:space="preserve"> kříd</w:t>
      </w:r>
      <w:r w:rsidR="003E2689" w:rsidRPr="00AB2B3D">
        <w:rPr>
          <w:rFonts w:ascii="Arial" w:hAnsi="Arial"/>
          <w:sz w:val="24"/>
          <w:szCs w:val="24"/>
        </w:rPr>
        <w:t>el</w:t>
      </w:r>
      <w:r w:rsidRPr="00AB2B3D">
        <w:rPr>
          <w:rFonts w:ascii="Arial" w:hAnsi="Arial"/>
          <w:sz w:val="24"/>
          <w:szCs w:val="24"/>
        </w:rPr>
        <w:t xml:space="preserve"> se provede oprava zpevněných ploch nad křídl</w:t>
      </w:r>
      <w:r w:rsidR="003E2689" w:rsidRPr="00AB2B3D">
        <w:rPr>
          <w:rFonts w:ascii="Arial" w:hAnsi="Arial"/>
          <w:sz w:val="24"/>
          <w:szCs w:val="24"/>
        </w:rPr>
        <w:t>y</w:t>
      </w:r>
      <w:r w:rsidRPr="00AB2B3D">
        <w:rPr>
          <w:rFonts w:ascii="Arial" w:hAnsi="Arial"/>
          <w:sz w:val="24"/>
          <w:szCs w:val="24"/>
        </w:rPr>
        <w:t xml:space="preserve"> - betonový kryt v úrovni terénu a schodů</w:t>
      </w:r>
      <w:r w:rsidR="003E2689" w:rsidRPr="00AB2B3D">
        <w:rPr>
          <w:rFonts w:ascii="Arial" w:hAnsi="Arial"/>
          <w:sz w:val="24"/>
          <w:szCs w:val="24"/>
        </w:rPr>
        <w:t xml:space="preserve"> za levým zavazovacím křídlem</w:t>
      </w:r>
      <w:r w:rsidRPr="00AB2B3D">
        <w:rPr>
          <w:rFonts w:ascii="Arial" w:hAnsi="Arial"/>
          <w:sz w:val="24"/>
          <w:szCs w:val="24"/>
        </w:rPr>
        <w:t xml:space="preserve"> zřízených ze zpevněné plochy </w:t>
      </w:r>
      <w:r w:rsidRPr="00AB2B3D">
        <w:rPr>
          <w:rFonts w:ascii="Arial" w:hAnsi="Arial"/>
          <w:sz w:val="24"/>
          <w:szCs w:val="24"/>
        </w:rPr>
        <w:lastRenderedPageBreak/>
        <w:t>k lávce přes meliorační kanál. Schody jsou betonové a jsou zřízeny v úrovni terénu svahu.</w:t>
      </w:r>
      <w:r w:rsidR="00824CF8" w:rsidRPr="00AB2B3D">
        <w:rPr>
          <w:rFonts w:ascii="Arial" w:hAnsi="Arial"/>
          <w:sz w:val="24"/>
          <w:szCs w:val="24"/>
        </w:rPr>
        <w:t xml:space="preserve"> </w:t>
      </w:r>
    </w:p>
    <w:p w14:paraId="0EAA321B" w14:textId="77777777" w:rsidR="00535224" w:rsidRPr="00AB2B3D" w:rsidRDefault="00535224" w:rsidP="00535224">
      <w:pPr>
        <w:spacing w:line="360" w:lineRule="auto"/>
        <w:jc w:val="both"/>
        <w:rPr>
          <w:rFonts w:cs="Arial"/>
          <w:sz w:val="22"/>
          <w:szCs w:val="22"/>
          <w:u w:val="single"/>
        </w:rPr>
      </w:pPr>
      <w:r w:rsidRPr="00AB2B3D">
        <w:rPr>
          <w:rFonts w:ascii="Arial" w:hAnsi="Arial" w:cs="Arial"/>
          <w:sz w:val="24"/>
          <w:szCs w:val="24"/>
          <w:u w:val="single"/>
        </w:rPr>
        <w:t>SO 03 – Oprava dešťové kanalizace</w:t>
      </w:r>
    </w:p>
    <w:p w14:paraId="3250EBE8" w14:textId="77777777" w:rsidR="00535224" w:rsidRPr="00AB2B3D" w:rsidRDefault="00535224" w:rsidP="00535224">
      <w:pPr>
        <w:spacing w:line="360" w:lineRule="auto"/>
        <w:jc w:val="both"/>
        <w:rPr>
          <w:rFonts w:ascii="Arial" w:hAnsi="Arial"/>
          <w:b/>
          <w:sz w:val="28"/>
          <w:szCs w:val="28"/>
        </w:rPr>
      </w:pPr>
      <w:r w:rsidRPr="00AB2B3D">
        <w:rPr>
          <w:rFonts w:ascii="Arial" w:hAnsi="Arial"/>
          <w:sz w:val="24"/>
          <w:szCs w:val="24"/>
        </w:rPr>
        <w:t xml:space="preserve">V rámci stavebního objektu se řeší oprava dešťové kanalizace odvádějící dešťové vody ze střechy objektu OČS do vyrovnávací nádrže před objektem OČS. </w:t>
      </w:r>
    </w:p>
    <w:p w14:paraId="657702AA" w14:textId="77777777" w:rsidR="00EA77B5" w:rsidRPr="00AB2B3D" w:rsidRDefault="00EA77B5" w:rsidP="00EA77B5">
      <w:pPr>
        <w:spacing w:line="360" w:lineRule="auto"/>
        <w:jc w:val="both"/>
        <w:rPr>
          <w:rFonts w:ascii="Arial" w:hAnsi="Arial"/>
          <w:b/>
          <w:sz w:val="28"/>
          <w:szCs w:val="28"/>
        </w:rPr>
      </w:pPr>
      <w:r w:rsidRPr="00AB2B3D">
        <w:rPr>
          <w:rFonts w:ascii="Arial" w:hAnsi="Arial"/>
          <w:sz w:val="24"/>
          <w:szCs w:val="24"/>
        </w:rPr>
        <w:t>Dešťová kanalizace je podzemní trubní vedení</w:t>
      </w:r>
      <w:r w:rsidR="00C84746" w:rsidRPr="00AB2B3D">
        <w:rPr>
          <w:rFonts w:ascii="Arial" w:hAnsi="Arial"/>
          <w:sz w:val="24"/>
          <w:szCs w:val="24"/>
        </w:rPr>
        <w:t>.</w:t>
      </w:r>
    </w:p>
    <w:p w14:paraId="21AE165E" w14:textId="77777777" w:rsidR="00566968" w:rsidRPr="00AB2B3D" w:rsidRDefault="00566968" w:rsidP="00566968">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B.2.3 Celkové provozní řešení</w:t>
      </w:r>
    </w:p>
    <w:p w14:paraId="2E9CC920" w14:textId="77777777" w:rsidR="00556086" w:rsidRPr="00AB2B3D" w:rsidRDefault="00556086" w:rsidP="00556086">
      <w:pPr>
        <w:widowControl w:val="0"/>
        <w:autoSpaceDE w:val="0"/>
        <w:spacing w:line="360" w:lineRule="auto"/>
        <w:jc w:val="both"/>
        <w:rPr>
          <w:rFonts w:ascii="Arial" w:hAnsi="Arial" w:cs="Arial"/>
          <w:bCs/>
          <w:sz w:val="24"/>
          <w:szCs w:val="26"/>
        </w:rPr>
      </w:pPr>
      <w:r w:rsidRPr="00AB2B3D">
        <w:rPr>
          <w:rFonts w:ascii="Arial" w:hAnsi="Arial" w:cs="Arial"/>
          <w:bCs/>
          <w:sz w:val="24"/>
          <w:szCs w:val="26"/>
        </w:rPr>
        <w:t xml:space="preserve">Realizací </w:t>
      </w:r>
      <w:r w:rsidR="007E616D" w:rsidRPr="00AB2B3D">
        <w:rPr>
          <w:rFonts w:ascii="Arial" w:hAnsi="Arial" w:cs="Arial"/>
          <w:bCs/>
          <w:sz w:val="24"/>
          <w:szCs w:val="26"/>
        </w:rPr>
        <w:t>opravy</w:t>
      </w:r>
      <w:r w:rsidRPr="00AB2B3D">
        <w:rPr>
          <w:rFonts w:ascii="Arial" w:hAnsi="Arial" w:cs="Arial"/>
          <w:bCs/>
          <w:sz w:val="24"/>
          <w:szCs w:val="26"/>
        </w:rPr>
        <w:t xml:space="preserve"> se celkové provozní řešení stavby nemění.</w:t>
      </w:r>
    </w:p>
    <w:p w14:paraId="4FDC9436" w14:textId="77777777" w:rsidR="002242A4" w:rsidRPr="00AB2B3D" w:rsidRDefault="002242A4" w:rsidP="002242A4">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B.2.4 Bezbariérové užívání stavby</w:t>
      </w:r>
    </w:p>
    <w:p w14:paraId="5C2EAF50" w14:textId="77777777" w:rsidR="00556086" w:rsidRPr="00AB2B3D" w:rsidRDefault="007E616D" w:rsidP="00556086">
      <w:pPr>
        <w:spacing w:line="360" w:lineRule="auto"/>
        <w:jc w:val="both"/>
        <w:rPr>
          <w:rFonts w:ascii="Arial" w:hAnsi="Arial"/>
          <w:sz w:val="24"/>
          <w:szCs w:val="24"/>
        </w:rPr>
      </w:pPr>
      <w:r w:rsidRPr="00AB2B3D">
        <w:rPr>
          <w:rFonts w:ascii="Arial" w:hAnsi="Arial"/>
          <w:sz w:val="24"/>
          <w:szCs w:val="24"/>
        </w:rPr>
        <w:t>Vzhledem k funkci a náročnosti obsluhy stavby je pohyb invalidních osob na st</w:t>
      </w:r>
      <w:r w:rsidR="007269C9" w:rsidRPr="00AB2B3D">
        <w:rPr>
          <w:rFonts w:ascii="Arial" w:hAnsi="Arial"/>
          <w:sz w:val="24"/>
          <w:szCs w:val="24"/>
        </w:rPr>
        <w:t>a</w:t>
      </w:r>
      <w:r w:rsidRPr="00AB2B3D">
        <w:rPr>
          <w:rFonts w:ascii="Arial" w:hAnsi="Arial"/>
          <w:sz w:val="24"/>
          <w:szCs w:val="24"/>
        </w:rPr>
        <w:t>vbě vyloučen, dokumentace bezbariérové užívání stavby neřeší.</w:t>
      </w:r>
    </w:p>
    <w:p w14:paraId="060865C9" w14:textId="77777777" w:rsidR="00303C7B" w:rsidRPr="00AB2B3D" w:rsidRDefault="00303C7B" w:rsidP="00303C7B">
      <w:pPr>
        <w:spacing w:line="360" w:lineRule="auto"/>
        <w:jc w:val="both"/>
        <w:rPr>
          <w:rFonts w:ascii="Arial" w:hAnsi="Arial"/>
          <w:b/>
          <w:sz w:val="24"/>
          <w:szCs w:val="24"/>
        </w:rPr>
      </w:pPr>
      <w:r w:rsidRPr="00AB2B3D">
        <w:rPr>
          <w:rFonts w:ascii="Arial" w:hAnsi="Arial"/>
          <w:b/>
          <w:sz w:val="24"/>
          <w:szCs w:val="24"/>
        </w:rPr>
        <w:t>B.2.5 Bezpečnost při užívání stavby</w:t>
      </w:r>
    </w:p>
    <w:p w14:paraId="0B357BB5" w14:textId="77777777" w:rsidR="00556086" w:rsidRPr="00AB2B3D" w:rsidRDefault="00B0605C" w:rsidP="00556086">
      <w:pPr>
        <w:spacing w:line="360" w:lineRule="auto"/>
        <w:jc w:val="both"/>
        <w:rPr>
          <w:rFonts w:ascii="Arial" w:hAnsi="Arial"/>
          <w:sz w:val="24"/>
          <w:szCs w:val="24"/>
        </w:rPr>
      </w:pPr>
      <w:r w:rsidRPr="00AB2B3D">
        <w:rPr>
          <w:rFonts w:ascii="Arial" w:hAnsi="Arial"/>
          <w:sz w:val="24"/>
          <w:szCs w:val="24"/>
        </w:rPr>
        <w:t xml:space="preserve">Při užívání stavby je přístup veřejnosti na objekt jezu vyloučen. Přístup je umožněn pouze proškolené obsluze jezu a zaměstnancům Povodí Moravy, </w:t>
      </w:r>
      <w:proofErr w:type="spellStart"/>
      <w:r w:rsidRPr="00AB2B3D">
        <w:rPr>
          <w:rFonts w:ascii="Arial" w:hAnsi="Arial"/>
          <w:sz w:val="24"/>
          <w:szCs w:val="24"/>
        </w:rPr>
        <w:t>s.p</w:t>
      </w:r>
      <w:proofErr w:type="spellEnd"/>
      <w:r w:rsidRPr="00AB2B3D">
        <w:rPr>
          <w:rFonts w:ascii="Arial" w:hAnsi="Arial"/>
          <w:sz w:val="24"/>
          <w:szCs w:val="24"/>
        </w:rPr>
        <w:t>.</w:t>
      </w:r>
    </w:p>
    <w:p w14:paraId="1DD77E43" w14:textId="77777777" w:rsidR="003A380D" w:rsidRPr="00AB2B3D" w:rsidRDefault="003A380D" w:rsidP="003A380D">
      <w:pPr>
        <w:spacing w:line="360" w:lineRule="auto"/>
        <w:jc w:val="both"/>
        <w:rPr>
          <w:rFonts w:ascii="Arial" w:hAnsi="Arial"/>
          <w:b/>
          <w:sz w:val="24"/>
          <w:szCs w:val="24"/>
        </w:rPr>
      </w:pPr>
      <w:r w:rsidRPr="00AB2B3D">
        <w:rPr>
          <w:rFonts w:ascii="Arial" w:hAnsi="Arial"/>
          <w:b/>
          <w:sz w:val="24"/>
          <w:szCs w:val="24"/>
        </w:rPr>
        <w:t>B.2.6 Základní charakteristika objektů</w:t>
      </w:r>
    </w:p>
    <w:p w14:paraId="6F1389F5" w14:textId="77777777" w:rsidR="007269C9" w:rsidRPr="00AB2B3D" w:rsidRDefault="00740A17" w:rsidP="007269C9">
      <w:pPr>
        <w:spacing w:line="360" w:lineRule="auto"/>
        <w:jc w:val="both"/>
        <w:rPr>
          <w:rFonts w:ascii="Arial" w:hAnsi="Arial"/>
          <w:sz w:val="24"/>
          <w:szCs w:val="24"/>
        </w:rPr>
      </w:pPr>
      <w:r w:rsidRPr="00AB2B3D">
        <w:rPr>
          <w:rFonts w:ascii="Arial" w:hAnsi="Arial"/>
          <w:sz w:val="24"/>
          <w:szCs w:val="24"/>
        </w:rPr>
        <w:t xml:space="preserve">Dokumentace řeší statické zajištění stávající budovy OČS Brod nad Dyjí, opravu levého a pravého zavazovacího křídla nátoku do jímky OČS včetně opravy zpevněných ploch mezi stěnami a budovou OČS a opravu stávající dešťové kanalizace. </w:t>
      </w:r>
      <w:r w:rsidR="007269C9" w:rsidRPr="00AB2B3D">
        <w:rPr>
          <w:rFonts w:ascii="Arial" w:hAnsi="Arial"/>
          <w:sz w:val="24"/>
          <w:szCs w:val="24"/>
        </w:rPr>
        <w:t>Stavba je rozdělena na stavební objekty:</w:t>
      </w:r>
    </w:p>
    <w:p w14:paraId="5BA06FFE" w14:textId="77777777" w:rsidR="00CE203F" w:rsidRPr="00AB2B3D" w:rsidRDefault="00CE203F" w:rsidP="00CE203F">
      <w:pPr>
        <w:spacing w:line="360" w:lineRule="auto"/>
        <w:jc w:val="both"/>
        <w:rPr>
          <w:rFonts w:ascii="Arial" w:hAnsi="Arial" w:cs="Arial"/>
          <w:sz w:val="24"/>
          <w:szCs w:val="24"/>
        </w:rPr>
      </w:pPr>
      <w:r w:rsidRPr="00AB2B3D">
        <w:rPr>
          <w:rFonts w:ascii="Arial" w:hAnsi="Arial" w:cs="Arial"/>
          <w:sz w:val="24"/>
          <w:szCs w:val="24"/>
        </w:rPr>
        <w:t>SO 01 – Statické zajištění budovy</w:t>
      </w:r>
    </w:p>
    <w:p w14:paraId="34F54402" w14:textId="77777777" w:rsidR="00CE203F" w:rsidRPr="00AB2B3D" w:rsidRDefault="00CE203F" w:rsidP="00CE203F">
      <w:pPr>
        <w:spacing w:line="360" w:lineRule="auto"/>
        <w:jc w:val="both"/>
        <w:rPr>
          <w:rFonts w:ascii="Arial" w:hAnsi="Arial" w:cs="Arial"/>
          <w:sz w:val="24"/>
          <w:szCs w:val="24"/>
        </w:rPr>
      </w:pPr>
      <w:r w:rsidRPr="00AB2B3D">
        <w:rPr>
          <w:rFonts w:ascii="Arial" w:hAnsi="Arial" w:cs="Arial"/>
          <w:sz w:val="24"/>
          <w:szCs w:val="24"/>
        </w:rPr>
        <w:t>SO 02 – Oprava zavazovacích křídel a schodů</w:t>
      </w:r>
    </w:p>
    <w:p w14:paraId="403EC74F" w14:textId="77777777" w:rsidR="00CE203F" w:rsidRPr="00AB2B3D" w:rsidRDefault="00CE203F" w:rsidP="00CE203F">
      <w:pPr>
        <w:spacing w:line="360" w:lineRule="auto"/>
        <w:jc w:val="both"/>
        <w:rPr>
          <w:rFonts w:ascii="Arial" w:hAnsi="Arial" w:cs="Arial"/>
          <w:sz w:val="24"/>
          <w:szCs w:val="24"/>
        </w:rPr>
      </w:pPr>
      <w:r w:rsidRPr="00AB2B3D">
        <w:rPr>
          <w:rFonts w:ascii="Arial" w:hAnsi="Arial" w:cs="Arial"/>
          <w:sz w:val="24"/>
          <w:szCs w:val="24"/>
        </w:rPr>
        <w:t xml:space="preserve">SO 03 - Oprava dešťové kanalizace </w:t>
      </w:r>
    </w:p>
    <w:p w14:paraId="4370FF96" w14:textId="77777777" w:rsidR="006B2537" w:rsidRPr="00AB2B3D" w:rsidRDefault="006B2537" w:rsidP="006B2537">
      <w:pPr>
        <w:spacing w:line="360" w:lineRule="auto"/>
        <w:jc w:val="both"/>
        <w:rPr>
          <w:rFonts w:cs="Arial"/>
          <w:b/>
          <w:sz w:val="22"/>
          <w:szCs w:val="22"/>
          <w:u w:val="single"/>
        </w:rPr>
      </w:pPr>
      <w:r w:rsidRPr="00AB2B3D">
        <w:rPr>
          <w:rFonts w:ascii="Arial" w:hAnsi="Arial"/>
          <w:b/>
          <w:sz w:val="24"/>
          <w:szCs w:val="24"/>
        </w:rPr>
        <w:t xml:space="preserve">B.2.6.1 - </w:t>
      </w:r>
      <w:r w:rsidRPr="00AB2B3D">
        <w:rPr>
          <w:rFonts w:ascii="Arial" w:hAnsi="Arial" w:cs="Arial"/>
          <w:b/>
          <w:sz w:val="24"/>
          <w:szCs w:val="24"/>
        </w:rPr>
        <w:t>SO 01 – SO 01 – Statické zajištění budovy</w:t>
      </w:r>
    </w:p>
    <w:p w14:paraId="6109E7D2" w14:textId="77777777" w:rsidR="00740A17" w:rsidRPr="00AB2B3D" w:rsidRDefault="00740A17" w:rsidP="00ED44D0">
      <w:pPr>
        <w:spacing w:line="360" w:lineRule="auto"/>
        <w:jc w:val="both"/>
        <w:rPr>
          <w:rFonts w:ascii="Arial" w:hAnsi="Arial"/>
          <w:sz w:val="24"/>
          <w:szCs w:val="24"/>
        </w:rPr>
      </w:pPr>
      <w:r w:rsidRPr="00AB2B3D">
        <w:rPr>
          <w:rFonts w:ascii="Arial" w:hAnsi="Arial"/>
          <w:sz w:val="24"/>
          <w:szCs w:val="24"/>
        </w:rPr>
        <w:t>Součástí stavebního objektu jsou bourací práce, stabilizace základového pasu a oprava poškozených konstrukcí budovy OČS.</w:t>
      </w:r>
    </w:p>
    <w:p w14:paraId="540F4452" w14:textId="77777777" w:rsidR="00ED44D0" w:rsidRPr="00AB2B3D" w:rsidRDefault="00ED44D0" w:rsidP="00ED44D0">
      <w:pPr>
        <w:spacing w:line="360" w:lineRule="auto"/>
        <w:jc w:val="both"/>
        <w:rPr>
          <w:rFonts w:ascii="Arial" w:hAnsi="Arial"/>
          <w:b/>
          <w:sz w:val="24"/>
          <w:szCs w:val="24"/>
        </w:rPr>
      </w:pPr>
      <w:r w:rsidRPr="00AB2B3D">
        <w:rPr>
          <w:rFonts w:ascii="Arial" w:hAnsi="Arial"/>
          <w:b/>
          <w:sz w:val="24"/>
          <w:szCs w:val="24"/>
        </w:rPr>
        <w:t>a) Stavební řešení</w:t>
      </w:r>
    </w:p>
    <w:p w14:paraId="68BCE03E" w14:textId="77777777" w:rsidR="00ED44D0" w:rsidRPr="00AB2B3D" w:rsidRDefault="00ED44D0" w:rsidP="00ED44D0">
      <w:pPr>
        <w:spacing w:line="360" w:lineRule="auto"/>
        <w:jc w:val="both"/>
        <w:rPr>
          <w:rFonts w:ascii="Arial" w:hAnsi="Arial"/>
          <w:b/>
          <w:sz w:val="24"/>
          <w:szCs w:val="24"/>
        </w:rPr>
      </w:pPr>
      <w:r w:rsidRPr="00AB2B3D">
        <w:rPr>
          <w:rFonts w:ascii="Arial" w:hAnsi="Arial"/>
          <w:b/>
          <w:sz w:val="24"/>
          <w:szCs w:val="24"/>
        </w:rPr>
        <w:t>Bourací práce</w:t>
      </w:r>
    </w:p>
    <w:p w14:paraId="30F39E4A" w14:textId="3242A910" w:rsidR="00ED44D0" w:rsidRPr="00AB2B3D" w:rsidRDefault="00A73176" w:rsidP="00ED44D0">
      <w:pPr>
        <w:spacing w:line="360" w:lineRule="auto"/>
        <w:jc w:val="both"/>
        <w:rPr>
          <w:rFonts w:ascii="Arial" w:hAnsi="Arial"/>
          <w:sz w:val="24"/>
          <w:szCs w:val="24"/>
        </w:rPr>
      </w:pPr>
      <w:r w:rsidRPr="00AB2B3D">
        <w:rPr>
          <w:rFonts w:ascii="Arial" w:hAnsi="Arial"/>
          <w:sz w:val="24"/>
          <w:szCs w:val="24"/>
        </w:rPr>
        <w:t xml:space="preserve">Bourací práce v rámci tohoto stavebního objektu jsou minimální. Jedná se o uvolnění ocelových </w:t>
      </w:r>
      <w:r w:rsidR="00105C6C" w:rsidRPr="00AB2B3D">
        <w:rPr>
          <w:rFonts w:ascii="Arial" w:hAnsi="Arial"/>
          <w:sz w:val="24"/>
          <w:szCs w:val="24"/>
        </w:rPr>
        <w:t>z</w:t>
      </w:r>
      <w:r w:rsidRPr="00AB2B3D">
        <w:rPr>
          <w:rFonts w:ascii="Arial" w:hAnsi="Arial"/>
          <w:sz w:val="24"/>
          <w:szCs w:val="24"/>
        </w:rPr>
        <w:t>tužide</w:t>
      </w:r>
      <w:r w:rsidR="00105C6C" w:rsidRPr="00AB2B3D">
        <w:rPr>
          <w:rFonts w:ascii="Arial" w:hAnsi="Arial"/>
          <w:sz w:val="24"/>
          <w:szCs w:val="24"/>
        </w:rPr>
        <w:t xml:space="preserve">l. Ztužidla budou uvolněna až po realizaci všech prací souvisejících se stabilizací </w:t>
      </w:r>
      <w:proofErr w:type="spellStart"/>
      <w:r w:rsidR="00105C6C" w:rsidRPr="00AB2B3D">
        <w:rPr>
          <w:rFonts w:ascii="Arial" w:hAnsi="Arial"/>
          <w:sz w:val="24"/>
          <w:szCs w:val="24"/>
        </w:rPr>
        <w:t>mikroinjektáží</w:t>
      </w:r>
      <w:proofErr w:type="spellEnd"/>
      <w:r w:rsidR="00105C6C" w:rsidRPr="00AB2B3D">
        <w:rPr>
          <w:rFonts w:ascii="Arial" w:hAnsi="Arial"/>
          <w:sz w:val="24"/>
          <w:szCs w:val="24"/>
        </w:rPr>
        <w:t xml:space="preserve"> (mikropiloty, </w:t>
      </w:r>
      <w:proofErr w:type="spellStart"/>
      <w:r w:rsidR="00105C6C" w:rsidRPr="00AB2B3D">
        <w:rPr>
          <w:rFonts w:ascii="Arial" w:hAnsi="Arial"/>
          <w:sz w:val="24"/>
          <w:szCs w:val="24"/>
        </w:rPr>
        <w:t>předvázkový</w:t>
      </w:r>
      <w:proofErr w:type="spellEnd"/>
      <w:r w:rsidR="00105C6C" w:rsidRPr="00AB2B3D">
        <w:rPr>
          <w:rFonts w:ascii="Arial" w:hAnsi="Arial"/>
          <w:sz w:val="24"/>
          <w:szCs w:val="24"/>
        </w:rPr>
        <w:t xml:space="preserve"> pás</w:t>
      </w:r>
      <w:r w:rsidR="00B5782E">
        <w:rPr>
          <w:rFonts w:ascii="Arial" w:hAnsi="Arial"/>
          <w:sz w:val="24"/>
          <w:szCs w:val="24"/>
        </w:rPr>
        <w:t>)</w:t>
      </w:r>
      <w:r w:rsidR="00A7069A" w:rsidRPr="00AB2B3D">
        <w:rPr>
          <w:rFonts w:ascii="Arial" w:hAnsi="Arial"/>
          <w:sz w:val="24"/>
          <w:szCs w:val="24"/>
        </w:rPr>
        <w:t xml:space="preserve">. </w:t>
      </w:r>
      <w:r w:rsidR="00105C6C" w:rsidRPr="00AB2B3D">
        <w:rPr>
          <w:rFonts w:ascii="Arial" w:hAnsi="Arial"/>
          <w:sz w:val="24"/>
          <w:szCs w:val="24"/>
        </w:rPr>
        <w:t xml:space="preserve"> Po uvolnění budou prvky ztužidel vyrovnány a opětovně přichyceny ke konstrukci. </w:t>
      </w:r>
    </w:p>
    <w:p w14:paraId="58762B33" w14:textId="48641F9D" w:rsidR="00B5782E" w:rsidRDefault="00B5782E" w:rsidP="00ED44D0">
      <w:pPr>
        <w:spacing w:line="360" w:lineRule="auto"/>
        <w:jc w:val="both"/>
        <w:rPr>
          <w:rFonts w:ascii="Arial" w:hAnsi="Arial"/>
          <w:sz w:val="24"/>
          <w:szCs w:val="24"/>
        </w:rPr>
      </w:pPr>
      <w:r w:rsidRPr="00643A03">
        <w:rPr>
          <w:rFonts w:ascii="Arial" w:hAnsi="Arial"/>
          <w:sz w:val="24"/>
          <w:szCs w:val="24"/>
        </w:rPr>
        <w:t xml:space="preserve">Dále je součástí bouracích prací odstranění dlažebních desek okapového chodníku v linii budoucího </w:t>
      </w:r>
      <w:proofErr w:type="spellStart"/>
      <w:r w:rsidRPr="00643A03">
        <w:rPr>
          <w:rFonts w:ascii="Arial" w:hAnsi="Arial"/>
          <w:sz w:val="24"/>
          <w:szCs w:val="24"/>
        </w:rPr>
        <w:t>předvázkového</w:t>
      </w:r>
      <w:proofErr w:type="spellEnd"/>
      <w:r w:rsidRPr="00643A03">
        <w:rPr>
          <w:rFonts w:ascii="Arial" w:hAnsi="Arial"/>
          <w:sz w:val="24"/>
          <w:szCs w:val="24"/>
        </w:rPr>
        <w:t xml:space="preserve"> pasu.</w:t>
      </w:r>
    </w:p>
    <w:p w14:paraId="0D0C48B7" w14:textId="7B7F29DE" w:rsidR="00105C6C" w:rsidRPr="00AB2B3D" w:rsidRDefault="00105C6C" w:rsidP="00ED44D0">
      <w:pPr>
        <w:spacing w:line="360" w:lineRule="auto"/>
        <w:jc w:val="both"/>
        <w:rPr>
          <w:rFonts w:ascii="Arial" w:hAnsi="Arial"/>
          <w:sz w:val="24"/>
          <w:szCs w:val="24"/>
        </w:rPr>
      </w:pPr>
      <w:r w:rsidRPr="00AB2B3D">
        <w:rPr>
          <w:rFonts w:ascii="Arial" w:hAnsi="Arial"/>
          <w:sz w:val="24"/>
          <w:szCs w:val="24"/>
        </w:rPr>
        <w:lastRenderedPageBreak/>
        <w:t xml:space="preserve">Dále je součástí bouracích prací vrtání otvorů </w:t>
      </w:r>
      <w:r w:rsidR="00BB3FED" w:rsidRPr="00AB2B3D">
        <w:rPr>
          <w:rFonts w:ascii="Arial" w:hAnsi="Arial"/>
          <w:sz w:val="24"/>
          <w:szCs w:val="24"/>
        </w:rPr>
        <w:t xml:space="preserve">do stávajícího základového pasu </w:t>
      </w:r>
      <w:r w:rsidRPr="00AB2B3D">
        <w:rPr>
          <w:rFonts w:ascii="Arial" w:hAnsi="Arial"/>
          <w:sz w:val="24"/>
          <w:szCs w:val="24"/>
        </w:rPr>
        <w:t xml:space="preserve">pro </w:t>
      </w:r>
      <w:r w:rsidR="00BB3FED" w:rsidRPr="00AB2B3D">
        <w:rPr>
          <w:rFonts w:ascii="Arial" w:hAnsi="Arial"/>
          <w:sz w:val="24"/>
          <w:szCs w:val="24"/>
        </w:rPr>
        <w:t>osazení kotev</w:t>
      </w:r>
      <w:r w:rsidRPr="00AB2B3D">
        <w:rPr>
          <w:rFonts w:ascii="Arial" w:hAnsi="Arial"/>
          <w:sz w:val="24"/>
          <w:szCs w:val="24"/>
        </w:rPr>
        <w:t xml:space="preserve"> spřažení stávajícího </w:t>
      </w:r>
      <w:r w:rsidR="00BB3FED" w:rsidRPr="00AB2B3D">
        <w:rPr>
          <w:rFonts w:ascii="Arial" w:hAnsi="Arial"/>
          <w:sz w:val="24"/>
          <w:szCs w:val="24"/>
        </w:rPr>
        <w:t>základového pasu</w:t>
      </w:r>
      <w:r w:rsidRPr="00AB2B3D">
        <w:rPr>
          <w:rFonts w:ascii="Arial" w:hAnsi="Arial"/>
          <w:sz w:val="24"/>
          <w:szCs w:val="24"/>
        </w:rPr>
        <w:t xml:space="preserve"> s </w:t>
      </w:r>
      <w:r w:rsidR="00BB3FED" w:rsidRPr="00AB2B3D">
        <w:rPr>
          <w:rFonts w:ascii="Arial" w:hAnsi="Arial"/>
          <w:sz w:val="24"/>
          <w:szCs w:val="24"/>
        </w:rPr>
        <w:t xml:space="preserve">nově zřízeným </w:t>
      </w:r>
      <w:proofErr w:type="spellStart"/>
      <w:r w:rsidRPr="00AB2B3D">
        <w:rPr>
          <w:rFonts w:ascii="Arial" w:hAnsi="Arial"/>
          <w:sz w:val="24"/>
          <w:szCs w:val="24"/>
        </w:rPr>
        <w:t>předvázkovým</w:t>
      </w:r>
      <w:proofErr w:type="spellEnd"/>
      <w:r w:rsidRPr="00AB2B3D">
        <w:rPr>
          <w:rFonts w:ascii="Arial" w:hAnsi="Arial"/>
          <w:sz w:val="24"/>
          <w:szCs w:val="24"/>
        </w:rPr>
        <w:t xml:space="preserve"> pásem.</w:t>
      </w:r>
    </w:p>
    <w:p w14:paraId="2B4E4110" w14:textId="77777777" w:rsidR="001947B5" w:rsidRPr="00AB2B3D" w:rsidRDefault="001947B5" w:rsidP="001947B5">
      <w:pPr>
        <w:spacing w:line="360" w:lineRule="auto"/>
        <w:jc w:val="both"/>
        <w:rPr>
          <w:rFonts w:ascii="Arial" w:hAnsi="Arial"/>
          <w:b/>
          <w:bCs/>
          <w:sz w:val="24"/>
          <w:szCs w:val="24"/>
        </w:rPr>
      </w:pPr>
      <w:r w:rsidRPr="00AB2B3D">
        <w:rPr>
          <w:rFonts w:ascii="Arial" w:hAnsi="Arial"/>
          <w:b/>
          <w:bCs/>
          <w:sz w:val="24"/>
          <w:szCs w:val="24"/>
        </w:rPr>
        <w:t>Stavební práce</w:t>
      </w:r>
    </w:p>
    <w:p w14:paraId="7422DF92" w14:textId="77777777" w:rsidR="00740A17" w:rsidRPr="00AB2B3D" w:rsidRDefault="002B39E7" w:rsidP="002B39E7">
      <w:pPr>
        <w:spacing w:line="360" w:lineRule="auto"/>
        <w:jc w:val="both"/>
        <w:rPr>
          <w:rFonts w:ascii="Arial" w:hAnsi="Arial"/>
          <w:bCs/>
          <w:sz w:val="24"/>
          <w:szCs w:val="24"/>
          <w:u w:val="single"/>
        </w:rPr>
      </w:pPr>
      <w:r w:rsidRPr="00AB2B3D">
        <w:rPr>
          <w:rFonts w:ascii="Arial" w:hAnsi="Arial"/>
          <w:bCs/>
          <w:sz w:val="24"/>
          <w:szCs w:val="24"/>
          <w:u w:val="single"/>
        </w:rPr>
        <w:t>Stabilizace základového pasu</w:t>
      </w:r>
    </w:p>
    <w:p w14:paraId="78E7DF4B" w14:textId="77777777" w:rsidR="00740A17" w:rsidRPr="00AB2B3D" w:rsidRDefault="002B39E7" w:rsidP="002B39E7">
      <w:pPr>
        <w:spacing w:line="360" w:lineRule="auto"/>
        <w:jc w:val="both"/>
        <w:rPr>
          <w:rFonts w:ascii="Arial" w:hAnsi="Arial"/>
          <w:bCs/>
          <w:sz w:val="24"/>
          <w:szCs w:val="24"/>
        </w:rPr>
      </w:pPr>
      <w:r w:rsidRPr="00AB2B3D">
        <w:rPr>
          <w:rFonts w:ascii="Arial" w:hAnsi="Arial"/>
          <w:bCs/>
          <w:sz w:val="24"/>
          <w:szCs w:val="24"/>
        </w:rPr>
        <w:t xml:space="preserve">K odstranění poruch na budově čerpadlovny bude potřebné provést stabilizaci základu, aby bylo zastaveno sedání štítové severní stěny čerpací stanice. Stabilizace se zajistí soustavou vrtaných mikropilot, které by budou zapuštěny do spodních vrstev. Mikropiloty budou vyztuženy trubkovou výztuží a vrty budou vedeny ve svislém směru podél stěny základového pasu. Zatížení na mikropiloty se pak bude přenášet přes přibetonovaný </w:t>
      </w:r>
      <w:proofErr w:type="spellStart"/>
      <w:r w:rsidRPr="00AB2B3D">
        <w:rPr>
          <w:rFonts w:ascii="Arial" w:hAnsi="Arial"/>
          <w:bCs/>
          <w:sz w:val="24"/>
          <w:szCs w:val="24"/>
        </w:rPr>
        <w:t>převázkový</w:t>
      </w:r>
      <w:proofErr w:type="spellEnd"/>
      <w:r w:rsidRPr="00AB2B3D">
        <w:rPr>
          <w:rFonts w:ascii="Arial" w:hAnsi="Arial"/>
          <w:bCs/>
          <w:sz w:val="24"/>
          <w:szCs w:val="24"/>
        </w:rPr>
        <w:t xml:space="preserve"> pás, které se </w:t>
      </w:r>
      <w:proofErr w:type="spellStart"/>
      <w:r w:rsidRPr="00AB2B3D">
        <w:rPr>
          <w:rFonts w:ascii="Arial" w:hAnsi="Arial"/>
          <w:bCs/>
          <w:sz w:val="24"/>
          <w:szCs w:val="24"/>
        </w:rPr>
        <w:t>prokotví</w:t>
      </w:r>
      <w:proofErr w:type="spellEnd"/>
      <w:r w:rsidRPr="00AB2B3D">
        <w:rPr>
          <w:rFonts w:ascii="Arial" w:hAnsi="Arial"/>
          <w:bCs/>
          <w:sz w:val="24"/>
          <w:szCs w:val="24"/>
        </w:rPr>
        <w:t xml:space="preserve"> do stávajícího základu. </w:t>
      </w:r>
    </w:p>
    <w:p w14:paraId="726E38CE" w14:textId="77777777" w:rsidR="00740A17" w:rsidRPr="00AB2B3D" w:rsidRDefault="00740A17" w:rsidP="002B39E7">
      <w:pPr>
        <w:spacing w:line="360" w:lineRule="auto"/>
        <w:jc w:val="both"/>
        <w:rPr>
          <w:rFonts w:ascii="Arial" w:hAnsi="Arial"/>
          <w:bCs/>
          <w:sz w:val="24"/>
          <w:szCs w:val="24"/>
          <w:u w:val="single"/>
        </w:rPr>
      </w:pPr>
      <w:r w:rsidRPr="00AB2B3D">
        <w:rPr>
          <w:rFonts w:ascii="Arial" w:hAnsi="Arial"/>
          <w:bCs/>
          <w:sz w:val="24"/>
          <w:szCs w:val="24"/>
          <w:u w:val="single"/>
        </w:rPr>
        <w:t>Oprava poškozených konstrukcí budovy OČS</w:t>
      </w:r>
    </w:p>
    <w:p w14:paraId="09861AB8" w14:textId="77777777" w:rsidR="00740A17" w:rsidRPr="00AB2B3D" w:rsidRDefault="002B39E7" w:rsidP="002B39E7">
      <w:pPr>
        <w:spacing w:line="360" w:lineRule="auto"/>
        <w:jc w:val="both"/>
        <w:rPr>
          <w:rFonts w:ascii="Arial" w:hAnsi="Arial"/>
          <w:bCs/>
          <w:sz w:val="24"/>
          <w:szCs w:val="24"/>
        </w:rPr>
      </w:pPr>
      <w:r w:rsidRPr="00AB2B3D">
        <w:rPr>
          <w:rFonts w:ascii="Arial" w:hAnsi="Arial"/>
          <w:bCs/>
          <w:sz w:val="24"/>
          <w:szCs w:val="24"/>
        </w:rPr>
        <w:t xml:space="preserve">Ocelové ztužidlo mezi osami 8 a 9 </w:t>
      </w:r>
      <w:r w:rsidR="00740A17" w:rsidRPr="00AB2B3D">
        <w:rPr>
          <w:rFonts w:ascii="Arial" w:hAnsi="Arial"/>
          <w:bCs/>
          <w:sz w:val="24"/>
          <w:szCs w:val="24"/>
        </w:rPr>
        <w:t xml:space="preserve">řadou </w:t>
      </w:r>
      <w:r w:rsidRPr="00AB2B3D">
        <w:rPr>
          <w:rFonts w:ascii="Arial" w:hAnsi="Arial"/>
          <w:bCs/>
          <w:sz w:val="24"/>
          <w:szCs w:val="24"/>
        </w:rPr>
        <w:t xml:space="preserve">se uvolní, vyrovná a provedou se nové svařované spoje, aby byla zajištěna funkčnost ztužidla. </w:t>
      </w:r>
    </w:p>
    <w:p w14:paraId="78BBBD43" w14:textId="77777777" w:rsidR="00DC1AE7" w:rsidRPr="00AB2B3D" w:rsidRDefault="00DC1AE7" w:rsidP="002B39E7">
      <w:pPr>
        <w:spacing w:line="360" w:lineRule="auto"/>
        <w:jc w:val="both"/>
        <w:rPr>
          <w:rFonts w:ascii="Arial" w:hAnsi="Arial"/>
          <w:b/>
          <w:bCs/>
          <w:sz w:val="24"/>
          <w:szCs w:val="24"/>
        </w:rPr>
      </w:pPr>
      <w:r w:rsidRPr="00AB2B3D">
        <w:rPr>
          <w:rFonts w:ascii="Arial" w:hAnsi="Arial"/>
          <w:b/>
          <w:bCs/>
          <w:sz w:val="24"/>
          <w:szCs w:val="24"/>
        </w:rPr>
        <w:t>b) Konstrukční a materiálové řešení</w:t>
      </w:r>
    </w:p>
    <w:p w14:paraId="5558AAED" w14:textId="42308592" w:rsidR="00B85C8B" w:rsidRPr="00AB2B3D" w:rsidRDefault="00B85C8B" w:rsidP="00B85C8B">
      <w:pPr>
        <w:spacing w:line="360" w:lineRule="auto"/>
        <w:jc w:val="both"/>
        <w:rPr>
          <w:rFonts w:ascii="Arial" w:hAnsi="Arial"/>
          <w:bCs/>
          <w:sz w:val="24"/>
          <w:szCs w:val="24"/>
        </w:rPr>
      </w:pPr>
      <w:r w:rsidRPr="00AB2B3D">
        <w:rPr>
          <w:rFonts w:ascii="Arial" w:hAnsi="Arial"/>
          <w:bCs/>
          <w:sz w:val="24"/>
          <w:szCs w:val="24"/>
        </w:rPr>
        <w:t xml:space="preserve">Konstrukční beton bude třídy C </w:t>
      </w:r>
      <w:r w:rsidR="004F0798">
        <w:rPr>
          <w:rFonts w:ascii="Arial" w:hAnsi="Arial"/>
          <w:bCs/>
          <w:sz w:val="24"/>
          <w:szCs w:val="24"/>
        </w:rPr>
        <w:t>20/25 – XC2</w:t>
      </w:r>
      <w:r w:rsidRPr="00AB2B3D">
        <w:rPr>
          <w:rFonts w:ascii="Arial" w:hAnsi="Arial"/>
          <w:bCs/>
          <w:sz w:val="24"/>
          <w:szCs w:val="24"/>
        </w:rPr>
        <w:t xml:space="preserve">, podkladní betony budou třídy C 20/25. Betonářská ocel </w:t>
      </w:r>
      <w:r w:rsidR="004F0798">
        <w:rPr>
          <w:rFonts w:ascii="Arial" w:hAnsi="Arial"/>
          <w:bCs/>
          <w:sz w:val="24"/>
          <w:szCs w:val="24"/>
        </w:rPr>
        <w:t>B505B</w:t>
      </w:r>
      <w:r w:rsidRPr="00AB2B3D">
        <w:rPr>
          <w:rFonts w:ascii="Arial" w:hAnsi="Arial"/>
          <w:bCs/>
          <w:sz w:val="24"/>
          <w:szCs w:val="24"/>
        </w:rPr>
        <w:t xml:space="preserve">. </w:t>
      </w:r>
    </w:p>
    <w:p w14:paraId="45A21C0A" w14:textId="77777777" w:rsidR="00DC1AE7" w:rsidRPr="00AB2B3D" w:rsidRDefault="00DC1AE7" w:rsidP="00915487">
      <w:pPr>
        <w:spacing w:line="360" w:lineRule="auto"/>
        <w:jc w:val="both"/>
        <w:rPr>
          <w:rFonts w:ascii="Arial" w:hAnsi="Arial"/>
          <w:b/>
          <w:sz w:val="24"/>
          <w:szCs w:val="24"/>
        </w:rPr>
      </w:pPr>
    </w:p>
    <w:p w14:paraId="771A9295" w14:textId="77777777" w:rsidR="00214770" w:rsidRPr="00AB2B3D" w:rsidRDefault="004E4D3E" w:rsidP="00214770">
      <w:pPr>
        <w:spacing w:line="360" w:lineRule="auto"/>
        <w:jc w:val="both"/>
        <w:rPr>
          <w:rFonts w:cs="Arial"/>
          <w:sz w:val="22"/>
          <w:szCs w:val="22"/>
          <w:u w:val="single"/>
        </w:rPr>
      </w:pPr>
      <w:r w:rsidRPr="00AB2B3D">
        <w:rPr>
          <w:rFonts w:ascii="Arial" w:hAnsi="Arial"/>
          <w:b/>
          <w:sz w:val="24"/>
          <w:szCs w:val="24"/>
        </w:rPr>
        <w:t>B.2.6.</w:t>
      </w:r>
      <w:r w:rsidR="00915487" w:rsidRPr="00AB2B3D">
        <w:rPr>
          <w:rFonts w:ascii="Arial" w:hAnsi="Arial"/>
          <w:b/>
          <w:sz w:val="24"/>
          <w:szCs w:val="24"/>
        </w:rPr>
        <w:t>2</w:t>
      </w:r>
      <w:r w:rsidRPr="00AB2B3D">
        <w:rPr>
          <w:rFonts w:ascii="Arial" w:hAnsi="Arial"/>
          <w:b/>
          <w:sz w:val="24"/>
          <w:szCs w:val="24"/>
        </w:rPr>
        <w:t xml:space="preserve"> </w:t>
      </w:r>
      <w:r w:rsidR="00915487" w:rsidRPr="00AB2B3D">
        <w:rPr>
          <w:rFonts w:ascii="Arial" w:hAnsi="Arial"/>
          <w:b/>
          <w:sz w:val="24"/>
          <w:szCs w:val="24"/>
        </w:rPr>
        <w:t xml:space="preserve">- </w:t>
      </w:r>
      <w:r w:rsidR="00214770" w:rsidRPr="00AB2B3D">
        <w:rPr>
          <w:rFonts w:ascii="Arial" w:hAnsi="Arial" w:cs="Arial"/>
          <w:b/>
          <w:sz w:val="24"/>
          <w:szCs w:val="24"/>
        </w:rPr>
        <w:t xml:space="preserve">SO 02 – Oprava </w:t>
      </w:r>
      <w:r w:rsidR="0085185A" w:rsidRPr="00AB2B3D">
        <w:rPr>
          <w:rFonts w:ascii="Arial" w:hAnsi="Arial" w:cs="Arial"/>
          <w:b/>
          <w:sz w:val="24"/>
          <w:szCs w:val="24"/>
        </w:rPr>
        <w:t>zavazovacích křídel</w:t>
      </w:r>
      <w:r w:rsidR="00214770" w:rsidRPr="00AB2B3D">
        <w:rPr>
          <w:rFonts w:ascii="Arial" w:hAnsi="Arial" w:cs="Arial"/>
          <w:b/>
          <w:sz w:val="24"/>
          <w:szCs w:val="24"/>
        </w:rPr>
        <w:t xml:space="preserve"> a </w:t>
      </w:r>
      <w:r w:rsidR="00AF7004" w:rsidRPr="00AB2B3D">
        <w:rPr>
          <w:rFonts w:ascii="Arial" w:hAnsi="Arial" w:cs="Arial"/>
          <w:b/>
          <w:sz w:val="24"/>
          <w:szCs w:val="24"/>
        </w:rPr>
        <w:t>schodů</w:t>
      </w:r>
    </w:p>
    <w:p w14:paraId="51764DFF" w14:textId="77777777" w:rsidR="00214770" w:rsidRPr="00AB2B3D" w:rsidRDefault="00214770" w:rsidP="005A3D3B">
      <w:pPr>
        <w:spacing w:line="360" w:lineRule="auto"/>
        <w:jc w:val="both"/>
        <w:rPr>
          <w:rFonts w:ascii="Arial" w:hAnsi="Arial"/>
          <w:sz w:val="24"/>
          <w:szCs w:val="24"/>
        </w:rPr>
      </w:pPr>
      <w:r w:rsidRPr="00AB2B3D">
        <w:rPr>
          <w:rFonts w:ascii="Arial" w:hAnsi="Arial"/>
          <w:sz w:val="24"/>
          <w:szCs w:val="24"/>
        </w:rPr>
        <w:t xml:space="preserve">Součástí stavebního objektu </w:t>
      </w:r>
      <w:r w:rsidR="00740A17" w:rsidRPr="00AB2B3D">
        <w:rPr>
          <w:rFonts w:ascii="Arial" w:hAnsi="Arial"/>
          <w:sz w:val="24"/>
          <w:szCs w:val="24"/>
        </w:rPr>
        <w:t>jsou bourací práce,</w:t>
      </w:r>
      <w:r w:rsidRPr="00AB2B3D">
        <w:rPr>
          <w:rFonts w:ascii="Arial" w:hAnsi="Arial"/>
          <w:sz w:val="24"/>
          <w:szCs w:val="24"/>
        </w:rPr>
        <w:t xml:space="preserve"> </w:t>
      </w:r>
      <w:r w:rsidR="00C07A1E" w:rsidRPr="00AB2B3D">
        <w:rPr>
          <w:rFonts w:ascii="Arial" w:hAnsi="Arial"/>
          <w:sz w:val="24"/>
          <w:szCs w:val="24"/>
        </w:rPr>
        <w:t xml:space="preserve">oprava </w:t>
      </w:r>
      <w:r w:rsidRPr="00AB2B3D">
        <w:rPr>
          <w:rFonts w:ascii="Arial" w:hAnsi="Arial"/>
          <w:sz w:val="24"/>
          <w:szCs w:val="24"/>
        </w:rPr>
        <w:t xml:space="preserve">levého </w:t>
      </w:r>
      <w:r w:rsidR="00740A17" w:rsidRPr="00AB2B3D">
        <w:rPr>
          <w:rFonts w:ascii="Arial" w:hAnsi="Arial"/>
          <w:sz w:val="24"/>
          <w:szCs w:val="24"/>
        </w:rPr>
        <w:t xml:space="preserve">a pravého </w:t>
      </w:r>
      <w:r w:rsidRPr="00AB2B3D">
        <w:rPr>
          <w:rFonts w:ascii="Arial" w:hAnsi="Arial"/>
          <w:sz w:val="24"/>
          <w:szCs w:val="24"/>
        </w:rPr>
        <w:t>zavazovacího křídla</w:t>
      </w:r>
      <w:r w:rsidR="00C42E82" w:rsidRPr="00AB2B3D">
        <w:rPr>
          <w:rFonts w:ascii="Arial" w:hAnsi="Arial"/>
          <w:sz w:val="24"/>
          <w:szCs w:val="24"/>
        </w:rPr>
        <w:t xml:space="preserve">, oprava </w:t>
      </w:r>
      <w:r w:rsidR="006E46D6" w:rsidRPr="00AB2B3D">
        <w:rPr>
          <w:rFonts w:ascii="Arial" w:hAnsi="Arial"/>
          <w:sz w:val="24"/>
          <w:szCs w:val="24"/>
        </w:rPr>
        <w:t>zpevněn</w:t>
      </w:r>
      <w:r w:rsidR="00740A17" w:rsidRPr="00AB2B3D">
        <w:rPr>
          <w:rFonts w:ascii="Arial" w:hAnsi="Arial"/>
          <w:sz w:val="24"/>
          <w:szCs w:val="24"/>
        </w:rPr>
        <w:t>ých</w:t>
      </w:r>
      <w:r w:rsidR="006E46D6" w:rsidRPr="00AB2B3D">
        <w:rPr>
          <w:rFonts w:ascii="Arial" w:hAnsi="Arial"/>
          <w:sz w:val="24"/>
          <w:szCs w:val="24"/>
        </w:rPr>
        <w:t xml:space="preserve"> ploch nad křídl</w:t>
      </w:r>
      <w:r w:rsidR="00740A17" w:rsidRPr="00AB2B3D">
        <w:rPr>
          <w:rFonts w:ascii="Arial" w:hAnsi="Arial"/>
          <w:sz w:val="24"/>
          <w:szCs w:val="24"/>
        </w:rPr>
        <w:t>y a</w:t>
      </w:r>
      <w:r w:rsidR="006E46D6" w:rsidRPr="00AB2B3D">
        <w:rPr>
          <w:rFonts w:ascii="Arial" w:hAnsi="Arial"/>
          <w:sz w:val="24"/>
          <w:szCs w:val="24"/>
        </w:rPr>
        <w:t xml:space="preserve"> oprava schodů</w:t>
      </w:r>
      <w:r w:rsidRPr="00AB2B3D">
        <w:rPr>
          <w:rFonts w:ascii="Arial" w:hAnsi="Arial"/>
          <w:sz w:val="24"/>
          <w:szCs w:val="24"/>
        </w:rPr>
        <w:t xml:space="preserve"> zřízených </w:t>
      </w:r>
      <w:r w:rsidR="00AF7004" w:rsidRPr="00AB2B3D">
        <w:rPr>
          <w:rFonts w:ascii="Arial" w:hAnsi="Arial"/>
          <w:sz w:val="24"/>
          <w:szCs w:val="24"/>
        </w:rPr>
        <w:t>z manipulační</w:t>
      </w:r>
      <w:r w:rsidRPr="00AB2B3D">
        <w:rPr>
          <w:rFonts w:ascii="Arial" w:hAnsi="Arial"/>
          <w:sz w:val="24"/>
          <w:szCs w:val="24"/>
        </w:rPr>
        <w:t xml:space="preserve"> plochy k lávce.</w:t>
      </w:r>
    </w:p>
    <w:p w14:paraId="429B10D2" w14:textId="77777777" w:rsidR="000D7741" w:rsidRPr="00AB2B3D" w:rsidRDefault="00892B14" w:rsidP="005A3D3B">
      <w:pPr>
        <w:spacing w:line="360" w:lineRule="auto"/>
        <w:jc w:val="both"/>
        <w:rPr>
          <w:rFonts w:ascii="Arial" w:hAnsi="Arial"/>
          <w:b/>
          <w:sz w:val="24"/>
          <w:szCs w:val="24"/>
        </w:rPr>
      </w:pPr>
      <w:r w:rsidRPr="00AB2B3D">
        <w:rPr>
          <w:rFonts w:ascii="Arial" w:hAnsi="Arial"/>
          <w:b/>
          <w:sz w:val="24"/>
          <w:szCs w:val="24"/>
        </w:rPr>
        <w:t xml:space="preserve">a) </w:t>
      </w:r>
      <w:r w:rsidR="000D7741" w:rsidRPr="00AB2B3D">
        <w:rPr>
          <w:rFonts w:ascii="Arial" w:hAnsi="Arial"/>
          <w:b/>
          <w:sz w:val="24"/>
          <w:szCs w:val="24"/>
        </w:rPr>
        <w:t>Stavební řešení</w:t>
      </w:r>
    </w:p>
    <w:p w14:paraId="51E11251" w14:textId="77777777" w:rsidR="00137603" w:rsidRPr="00AB2B3D" w:rsidRDefault="00137603" w:rsidP="005A3D3B">
      <w:pPr>
        <w:spacing w:line="360" w:lineRule="auto"/>
        <w:jc w:val="both"/>
        <w:rPr>
          <w:rFonts w:ascii="Arial" w:hAnsi="Arial"/>
          <w:b/>
          <w:sz w:val="24"/>
          <w:szCs w:val="24"/>
        </w:rPr>
      </w:pPr>
      <w:r w:rsidRPr="00AB2B3D">
        <w:rPr>
          <w:rFonts w:ascii="Arial" w:hAnsi="Arial"/>
          <w:b/>
          <w:sz w:val="24"/>
          <w:szCs w:val="24"/>
        </w:rPr>
        <w:t>Bourací práce</w:t>
      </w:r>
    </w:p>
    <w:p w14:paraId="428898F3" w14:textId="77777777" w:rsidR="00137603" w:rsidRPr="00AB2B3D" w:rsidRDefault="00137603" w:rsidP="00214770">
      <w:pPr>
        <w:spacing w:line="360" w:lineRule="auto"/>
        <w:jc w:val="both"/>
        <w:rPr>
          <w:rFonts w:ascii="Arial" w:hAnsi="Arial"/>
          <w:sz w:val="24"/>
          <w:szCs w:val="24"/>
        </w:rPr>
      </w:pPr>
      <w:r w:rsidRPr="00AB2B3D">
        <w:rPr>
          <w:rFonts w:ascii="Arial" w:hAnsi="Arial"/>
          <w:sz w:val="24"/>
          <w:szCs w:val="24"/>
        </w:rPr>
        <w:t xml:space="preserve">Součástí bouracích prací je </w:t>
      </w:r>
      <w:r w:rsidR="00214770" w:rsidRPr="00AB2B3D">
        <w:rPr>
          <w:rFonts w:ascii="Arial" w:hAnsi="Arial"/>
          <w:sz w:val="24"/>
          <w:szCs w:val="24"/>
        </w:rPr>
        <w:t xml:space="preserve">odstranění stávajícího </w:t>
      </w:r>
      <w:r w:rsidR="00C07A1E" w:rsidRPr="00AB2B3D">
        <w:rPr>
          <w:rFonts w:ascii="Arial" w:hAnsi="Arial"/>
          <w:sz w:val="24"/>
          <w:szCs w:val="24"/>
        </w:rPr>
        <w:t xml:space="preserve">zábradlí z koruny levého </w:t>
      </w:r>
      <w:r w:rsidR="00740A17" w:rsidRPr="00AB2B3D">
        <w:rPr>
          <w:rFonts w:ascii="Arial" w:hAnsi="Arial"/>
          <w:sz w:val="24"/>
          <w:szCs w:val="24"/>
        </w:rPr>
        <w:t>a pravého zavazovacího křídla, odstranění zábradlí schodů</w:t>
      </w:r>
      <w:r w:rsidR="00C07A1E" w:rsidRPr="00AB2B3D">
        <w:rPr>
          <w:rFonts w:ascii="Arial" w:hAnsi="Arial"/>
          <w:sz w:val="24"/>
          <w:szCs w:val="24"/>
        </w:rPr>
        <w:t>, vybourání části koruny na výšku 0</w:t>
      </w:r>
      <w:r w:rsidR="00740A17" w:rsidRPr="00AB2B3D">
        <w:rPr>
          <w:rFonts w:ascii="Arial" w:hAnsi="Arial"/>
          <w:sz w:val="24"/>
          <w:szCs w:val="24"/>
        </w:rPr>
        <w:t>,6</w:t>
      </w:r>
      <w:r w:rsidR="00C07A1E" w:rsidRPr="00AB2B3D">
        <w:rPr>
          <w:rFonts w:ascii="Arial" w:hAnsi="Arial"/>
          <w:sz w:val="24"/>
          <w:szCs w:val="24"/>
        </w:rPr>
        <w:t xml:space="preserve">0m v celé délce levého </w:t>
      </w:r>
      <w:r w:rsidR="00740A17" w:rsidRPr="00AB2B3D">
        <w:rPr>
          <w:rFonts w:ascii="Arial" w:hAnsi="Arial"/>
          <w:sz w:val="24"/>
          <w:szCs w:val="24"/>
        </w:rPr>
        <w:t>a pravého zavazovací</w:t>
      </w:r>
      <w:r w:rsidR="00C07A1E" w:rsidRPr="00AB2B3D">
        <w:rPr>
          <w:rFonts w:ascii="Arial" w:hAnsi="Arial"/>
          <w:sz w:val="24"/>
          <w:szCs w:val="24"/>
        </w:rPr>
        <w:t xml:space="preserve">ho křídla, odstranění zpevněné betonové plochy nad levým </w:t>
      </w:r>
      <w:r w:rsidR="00740A17" w:rsidRPr="00AB2B3D">
        <w:rPr>
          <w:rFonts w:ascii="Arial" w:hAnsi="Arial"/>
          <w:sz w:val="24"/>
          <w:szCs w:val="24"/>
        </w:rPr>
        <w:t xml:space="preserve">a pravým </w:t>
      </w:r>
      <w:r w:rsidR="00C07A1E" w:rsidRPr="00AB2B3D">
        <w:rPr>
          <w:rFonts w:ascii="Arial" w:hAnsi="Arial"/>
          <w:sz w:val="24"/>
          <w:szCs w:val="24"/>
        </w:rPr>
        <w:t>zavazovacím křídlem</w:t>
      </w:r>
      <w:r w:rsidR="00214770" w:rsidRPr="00AB2B3D">
        <w:rPr>
          <w:rFonts w:ascii="Arial" w:hAnsi="Arial"/>
          <w:sz w:val="24"/>
          <w:szCs w:val="24"/>
        </w:rPr>
        <w:t xml:space="preserve"> a </w:t>
      </w:r>
      <w:r w:rsidR="00C07A1E" w:rsidRPr="00AB2B3D">
        <w:rPr>
          <w:rFonts w:ascii="Arial" w:hAnsi="Arial"/>
          <w:sz w:val="24"/>
          <w:szCs w:val="24"/>
        </w:rPr>
        <w:t xml:space="preserve">odstranění </w:t>
      </w:r>
      <w:r w:rsidR="00214770" w:rsidRPr="00AB2B3D">
        <w:rPr>
          <w:rFonts w:ascii="Arial" w:hAnsi="Arial"/>
          <w:sz w:val="24"/>
          <w:szCs w:val="24"/>
        </w:rPr>
        <w:t>betonov</w:t>
      </w:r>
      <w:r w:rsidR="00C07A1E" w:rsidRPr="00AB2B3D">
        <w:rPr>
          <w:rFonts w:ascii="Arial" w:hAnsi="Arial"/>
          <w:sz w:val="24"/>
          <w:szCs w:val="24"/>
        </w:rPr>
        <w:t xml:space="preserve">ých </w:t>
      </w:r>
      <w:r w:rsidR="00214770" w:rsidRPr="00AB2B3D">
        <w:rPr>
          <w:rFonts w:ascii="Arial" w:hAnsi="Arial"/>
          <w:sz w:val="24"/>
          <w:szCs w:val="24"/>
        </w:rPr>
        <w:t>schod</w:t>
      </w:r>
      <w:r w:rsidR="00C07A1E" w:rsidRPr="00AB2B3D">
        <w:rPr>
          <w:rFonts w:ascii="Arial" w:hAnsi="Arial"/>
          <w:sz w:val="24"/>
          <w:szCs w:val="24"/>
        </w:rPr>
        <w:t>ů</w:t>
      </w:r>
      <w:r w:rsidR="00214770" w:rsidRPr="00AB2B3D">
        <w:rPr>
          <w:rFonts w:ascii="Arial" w:hAnsi="Arial"/>
          <w:sz w:val="24"/>
          <w:szCs w:val="24"/>
        </w:rPr>
        <w:t xml:space="preserve"> zřízen</w:t>
      </w:r>
      <w:r w:rsidR="00C07A1E" w:rsidRPr="00AB2B3D">
        <w:rPr>
          <w:rFonts w:ascii="Arial" w:hAnsi="Arial"/>
          <w:sz w:val="24"/>
          <w:szCs w:val="24"/>
        </w:rPr>
        <w:t xml:space="preserve">ých </w:t>
      </w:r>
      <w:r w:rsidR="00214770" w:rsidRPr="00AB2B3D">
        <w:rPr>
          <w:rFonts w:ascii="Arial" w:hAnsi="Arial"/>
          <w:sz w:val="24"/>
          <w:szCs w:val="24"/>
        </w:rPr>
        <w:t xml:space="preserve">z </w:t>
      </w:r>
      <w:r w:rsidR="00C07A1E" w:rsidRPr="00AB2B3D">
        <w:rPr>
          <w:rFonts w:ascii="Arial" w:hAnsi="Arial"/>
          <w:sz w:val="24"/>
          <w:szCs w:val="24"/>
        </w:rPr>
        <w:t>manipulační plochy</w:t>
      </w:r>
      <w:r w:rsidR="00214770" w:rsidRPr="00AB2B3D">
        <w:rPr>
          <w:rFonts w:ascii="Arial" w:hAnsi="Arial"/>
          <w:sz w:val="24"/>
          <w:szCs w:val="24"/>
        </w:rPr>
        <w:t xml:space="preserve"> k lávce.</w:t>
      </w:r>
      <w:r w:rsidR="00A7069A" w:rsidRPr="00AB2B3D">
        <w:rPr>
          <w:rFonts w:ascii="Arial" w:hAnsi="Arial"/>
          <w:sz w:val="24"/>
          <w:szCs w:val="24"/>
        </w:rPr>
        <w:t xml:space="preserve"> </w:t>
      </w:r>
    </w:p>
    <w:p w14:paraId="0D606EDC" w14:textId="77777777" w:rsidR="00137603" w:rsidRPr="00AB2B3D" w:rsidRDefault="00137603" w:rsidP="00982C7F">
      <w:pPr>
        <w:spacing w:line="360" w:lineRule="auto"/>
        <w:jc w:val="both"/>
        <w:rPr>
          <w:rFonts w:ascii="Arial" w:hAnsi="Arial"/>
          <w:b/>
          <w:bCs/>
          <w:sz w:val="24"/>
          <w:szCs w:val="24"/>
        </w:rPr>
      </w:pPr>
      <w:r w:rsidRPr="00AB2B3D">
        <w:rPr>
          <w:rFonts w:ascii="Arial" w:hAnsi="Arial"/>
          <w:b/>
          <w:bCs/>
          <w:sz w:val="24"/>
          <w:szCs w:val="24"/>
        </w:rPr>
        <w:t>Stavební práce</w:t>
      </w:r>
    </w:p>
    <w:p w14:paraId="47899376" w14:textId="77777777" w:rsidR="00214770" w:rsidRPr="00AB2B3D" w:rsidRDefault="003D70DC" w:rsidP="00982C7F">
      <w:pPr>
        <w:spacing w:line="360" w:lineRule="auto"/>
        <w:jc w:val="both"/>
        <w:rPr>
          <w:rFonts w:ascii="Arial" w:hAnsi="Arial"/>
          <w:bCs/>
          <w:sz w:val="24"/>
          <w:szCs w:val="24"/>
          <w:u w:val="single"/>
        </w:rPr>
      </w:pPr>
      <w:r w:rsidRPr="00AB2B3D">
        <w:rPr>
          <w:rFonts w:ascii="Arial" w:hAnsi="Arial"/>
          <w:bCs/>
          <w:sz w:val="24"/>
          <w:szCs w:val="24"/>
          <w:u w:val="single"/>
        </w:rPr>
        <w:t xml:space="preserve">Oprava levého </w:t>
      </w:r>
      <w:r w:rsidR="00534477" w:rsidRPr="00AB2B3D">
        <w:rPr>
          <w:rFonts w:ascii="Arial" w:hAnsi="Arial"/>
          <w:bCs/>
          <w:sz w:val="24"/>
          <w:szCs w:val="24"/>
          <w:u w:val="single"/>
        </w:rPr>
        <w:t xml:space="preserve">a pravého </w:t>
      </w:r>
      <w:r w:rsidRPr="00AB2B3D">
        <w:rPr>
          <w:rFonts w:ascii="Arial" w:hAnsi="Arial"/>
          <w:bCs/>
          <w:sz w:val="24"/>
          <w:szCs w:val="24"/>
          <w:u w:val="single"/>
        </w:rPr>
        <w:t>zavazovacího křídla</w:t>
      </w:r>
    </w:p>
    <w:p w14:paraId="03EAEFC9" w14:textId="77777777" w:rsidR="001F3082" w:rsidRPr="00AB2B3D" w:rsidRDefault="00A87201" w:rsidP="001F3082">
      <w:pPr>
        <w:spacing w:line="360" w:lineRule="auto"/>
        <w:jc w:val="both"/>
        <w:rPr>
          <w:rFonts w:ascii="Arial" w:hAnsi="Arial"/>
          <w:bCs/>
          <w:sz w:val="24"/>
          <w:szCs w:val="24"/>
        </w:rPr>
      </w:pPr>
      <w:r w:rsidRPr="00AB2B3D">
        <w:rPr>
          <w:rFonts w:ascii="Arial" w:hAnsi="Arial"/>
          <w:bCs/>
          <w:sz w:val="24"/>
          <w:szCs w:val="24"/>
        </w:rPr>
        <w:t xml:space="preserve">Oprava levého </w:t>
      </w:r>
      <w:r w:rsidR="00534477" w:rsidRPr="00AB2B3D">
        <w:rPr>
          <w:rFonts w:ascii="Arial" w:hAnsi="Arial"/>
          <w:bCs/>
          <w:sz w:val="24"/>
          <w:szCs w:val="24"/>
        </w:rPr>
        <w:t xml:space="preserve">a pravého </w:t>
      </w:r>
      <w:r w:rsidRPr="00AB2B3D">
        <w:rPr>
          <w:rFonts w:ascii="Arial" w:hAnsi="Arial"/>
          <w:bCs/>
          <w:sz w:val="24"/>
          <w:szCs w:val="24"/>
        </w:rPr>
        <w:t>zavazovacího křídla spočívá v je</w:t>
      </w:r>
      <w:r w:rsidR="00534477" w:rsidRPr="00AB2B3D">
        <w:rPr>
          <w:rFonts w:ascii="Arial" w:hAnsi="Arial"/>
          <w:bCs/>
          <w:sz w:val="24"/>
          <w:szCs w:val="24"/>
        </w:rPr>
        <w:t>jich</w:t>
      </w:r>
      <w:r w:rsidRPr="00AB2B3D">
        <w:rPr>
          <w:rFonts w:ascii="Arial" w:hAnsi="Arial"/>
          <w:bCs/>
          <w:sz w:val="24"/>
          <w:szCs w:val="24"/>
        </w:rPr>
        <w:t xml:space="preserve"> stabilizaci </w:t>
      </w:r>
      <w:r w:rsidR="00534477" w:rsidRPr="00AB2B3D">
        <w:rPr>
          <w:rFonts w:ascii="Arial" w:hAnsi="Arial"/>
          <w:bCs/>
          <w:sz w:val="24"/>
          <w:szCs w:val="24"/>
        </w:rPr>
        <w:t xml:space="preserve">předsazenou štětovou stěnou. Stěna bude zřízena v celé délce zavazovacích křídel. V patě budou </w:t>
      </w:r>
      <w:r w:rsidR="00534477" w:rsidRPr="00AB2B3D">
        <w:rPr>
          <w:rFonts w:ascii="Arial" w:hAnsi="Arial"/>
          <w:bCs/>
          <w:sz w:val="24"/>
          <w:szCs w:val="24"/>
        </w:rPr>
        <w:lastRenderedPageBreak/>
        <w:t xml:space="preserve">štětové stěny kotveny do jílového podloží. Koruna štětové stěny bude v úrovni 0,20m nad vybouranou úrovní koruny stávajících křídel a bude svázána železobetonovým věncem. Věnec bude z části opřen na vybouranou korunu zavazovacích křídel. Napojení štětové stany v místě nátoku do jímky bude utěsněno. Prostor mezi rubem štětové stěny a původním lícem levého a pravého zavazovacího křídla se vyplní betonem. Viditelné plochy věnce budou z pohledového betonu. </w:t>
      </w:r>
      <w:r w:rsidR="001F3082" w:rsidRPr="00AB2B3D">
        <w:rPr>
          <w:rFonts w:ascii="Arial" w:hAnsi="Arial"/>
          <w:bCs/>
          <w:sz w:val="24"/>
          <w:szCs w:val="24"/>
        </w:rPr>
        <w:t xml:space="preserve">Do koruny věnce se ukotví nové zábradlí. Nové zábradlí bude stejné konstrukce jako </w:t>
      </w:r>
      <w:r w:rsidR="00FE3B5F" w:rsidRPr="00AB2B3D">
        <w:rPr>
          <w:rFonts w:ascii="Arial" w:hAnsi="Arial"/>
          <w:bCs/>
          <w:sz w:val="24"/>
          <w:szCs w:val="24"/>
        </w:rPr>
        <w:t>původní</w:t>
      </w:r>
      <w:r w:rsidR="001F3082" w:rsidRPr="00AB2B3D">
        <w:rPr>
          <w:rFonts w:ascii="Arial" w:hAnsi="Arial"/>
          <w:bCs/>
          <w:sz w:val="24"/>
          <w:szCs w:val="24"/>
        </w:rPr>
        <w:t xml:space="preserve"> odstraněné zábradlí. Zábradlí bude napojeno na stávající zábradlí umístěné na hraně vtoku do jímky OČS.</w:t>
      </w:r>
    </w:p>
    <w:p w14:paraId="66FDA44B" w14:textId="77777777" w:rsidR="00214770" w:rsidRPr="00AB2B3D" w:rsidRDefault="00C42E82" w:rsidP="00982C7F">
      <w:pPr>
        <w:spacing w:line="360" w:lineRule="auto"/>
        <w:jc w:val="both"/>
        <w:rPr>
          <w:rFonts w:ascii="Arial" w:hAnsi="Arial"/>
          <w:bCs/>
          <w:sz w:val="24"/>
          <w:szCs w:val="24"/>
          <w:u w:val="single"/>
        </w:rPr>
      </w:pPr>
      <w:r w:rsidRPr="00AB2B3D">
        <w:rPr>
          <w:rFonts w:ascii="Arial" w:hAnsi="Arial"/>
          <w:bCs/>
          <w:sz w:val="24"/>
          <w:szCs w:val="24"/>
          <w:u w:val="single"/>
        </w:rPr>
        <w:t>Oprava zpevněn</w:t>
      </w:r>
      <w:r w:rsidR="001F3082" w:rsidRPr="00AB2B3D">
        <w:rPr>
          <w:rFonts w:ascii="Arial" w:hAnsi="Arial"/>
          <w:bCs/>
          <w:sz w:val="24"/>
          <w:szCs w:val="24"/>
          <w:u w:val="single"/>
        </w:rPr>
        <w:t>ých</w:t>
      </w:r>
      <w:r w:rsidRPr="00AB2B3D">
        <w:rPr>
          <w:rFonts w:ascii="Arial" w:hAnsi="Arial"/>
          <w:bCs/>
          <w:sz w:val="24"/>
          <w:szCs w:val="24"/>
          <w:u w:val="single"/>
        </w:rPr>
        <w:t xml:space="preserve"> ploch</w:t>
      </w:r>
    </w:p>
    <w:p w14:paraId="2B94CCE1" w14:textId="77777777" w:rsidR="00214770" w:rsidRPr="00AB2B3D" w:rsidRDefault="00D64928" w:rsidP="00982C7F">
      <w:pPr>
        <w:spacing w:line="360" w:lineRule="auto"/>
        <w:jc w:val="both"/>
        <w:rPr>
          <w:rFonts w:ascii="Arial" w:hAnsi="Arial"/>
          <w:bCs/>
          <w:sz w:val="24"/>
          <w:szCs w:val="24"/>
        </w:rPr>
      </w:pPr>
      <w:r w:rsidRPr="00AB2B3D">
        <w:rPr>
          <w:rFonts w:ascii="Arial" w:hAnsi="Arial"/>
          <w:bCs/>
          <w:sz w:val="24"/>
          <w:szCs w:val="24"/>
        </w:rPr>
        <w:t>Zpevněn</w:t>
      </w:r>
      <w:r w:rsidR="001F3082" w:rsidRPr="00AB2B3D">
        <w:rPr>
          <w:rFonts w:ascii="Arial" w:hAnsi="Arial"/>
          <w:bCs/>
          <w:sz w:val="24"/>
          <w:szCs w:val="24"/>
        </w:rPr>
        <w:t>é</w:t>
      </w:r>
      <w:r w:rsidRPr="00AB2B3D">
        <w:rPr>
          <w:rFonts w:ascii="Arial" w:hAnsi="Arial"/>
          <w:bCs/>
          <w:sz w:val="24"/>
          <w:szCs w:val="24"/>
        </w:rPr>
        <w:t xml:space="preserve"> plo</w:t>
      </w:r>
      <w:r w:rsidR="001F3082" w:rsidRPr="00AB2B3D">
        <w:rPr>
          <w:rFonts w:ascii="Arial" w:hAnsi="Arial"/>
          <w:bCs/>
          <w:sz w:val="24"/>
          <w:szCs w:val="24"/>
        </w:rPr>
        <w:t>chy</w:t>
      </w:r>
      <w:r w:rsidRPr="00AB2B3D">
        <w:rPr>
          <w:rFonts w:ascii="Arial" w:hAnsi="Arial"/>
          <w:bCs/>
          <w:sz w:val="24"/>
          <w:szCs w:val="24"/>
        </w:rPr>
        <w:t xml:space="preserve"> bud</w:t>
      </w:r>
      <w:r w:rsidR="001F3082" w:rsidRPr="00AB2B3D">
        <w:rPr>
          <w:rFonts w:ascii="Arial" w:hAnsi="Arial"/>
          <w:bCs/>
          <w:sz w:val="24"/>
          <w:szCs w:val="24"/>
        </w:rPr>
        <w:t>ou</w:t>
      </w:r>
      <w:r w:rsidRPr="00AB2B3D">
        <w:rPr>
          <w:rFonts w:ascii="Arial" w:hAnsi="Arial"/>
          <w:bCs/>
          <w:sz w:val="24"/>
          <w:szCs w:val="24"/>
        </w:rPr>
        <w:t xml:space="preserve"> zřízen</w:t>
      </w:r>
      <w:r w:rsidR="001F3082" w:rsidRPr="00AB2B3D">
        <w:rPr>
          <w:rFonts w:ascii="Arial" w:hAnsi="Arial"/>
          <w:bCs/>
          <w:sz w:val="24"/>
          <w:szCs w:val="24"/>
        </w:rPr>
        <w:t>y</w:t>
      </w:r>
      <w:r w:rsidRPr="00AB2B3D">
        <w:rPr>
          <w:rFonts w:ascii="Arial" w:hAnsi="Arial"/>
          <w:bCs/>
          <w:sz w:val="24"/>
          <w:szCs w:val="24"/>
        </w:rPr>
        <w:t xml:space="preserve"> po opravě zavazovací</w:t>
      </w:r>
      <w:r w:rsidR="001F3082" w:rsidRPr="00AB2B3D">
        <w:rPr>
          <w:rFonts w:ascii="Arial" w:hAnsi="Arial"/>
          <w:bCs/>
          <w:sz w:val="24"/>
          <w:szCs w:val="24"/>
        </w:rPr>
        <w:t>ch</w:t>
      </w:r>
      <w:r w:rsidRPr="00AB2B3D">
        <w:rPr>
          <w:rFonts w:ascii="Arial" w:hAnsi="Arial"/>
          <w:bCs/>
          <w:sz w:val="24"/>
          <w:szCs w:val="24"/>
        </w:rPr>
        <w:t xml:space="preserve"> kříd</w:t>
      </w:r>
      <w:r w:rsidR="001F3082" w:rsidRPr="00AB2B3D">
        <w:rPr>
          <w:rFonts w:ascii="Arial" w:hAnsi="Arial"/>
          <w:bCs/>
          <w:sz w:val="24"/>
          <w:szCs w:val="24"/>
        </w:rPr>
        <w:t>el</w:t>
      </w:r>
      <w:r w:rsidRPr="00AB2B3D">
        <w:rPr>
          <w:rFonts w:ascii="Arial" w:hAnsi="Arial"/>
          <w:bCs/>
          <w:sz w:val="24"/>
          <w:szCs w:val="24"/>
        </w:rPr>
        <w:t xml:space="preserve"> v půdorysu stávající</w:t>
      </w:r>
      <w:r w:rsidR="001F3082" w:rsidRPr="00AB2B3D">
        <w:rPr>
          <w:rFonts w:ascii="Arial" w:hAnsi="Arial"/>
          <w:bCs/>
          <w:sz w:val="24"/>
          <w:szCs w:val="24"/>
        </w:rPr>
        <w:t>ch</w:t>
      </w:r>
      <w:r w:rsidRPr="00AB2B3D">
        <w:rPr>
          <w:rFonts w:ascii="Arial" w:hAnsi="Arial"/>
          <w:bCs/>
          <w:sz w:val="24"/>
          <w:szCs w:val="24"/>
        </w:rPr>
        <w:t xml:space="preserve"> odstraněn</w:t>
      </w:r>
      <w:r w:rsidR="001F3082" w:rsidRPr="00AB2B3D">
        <w:rPr>
          <w:rFonts w:ascii="Arial" w:hAnsi="Arial"/>
          <w:bCs/>
          <w:sz w:val="24"/>
          <w:szCs w:val="24"/>
        </w:rPr>
        <w:t>ých</w:t>
      </w:r>
      <w:r w:rsidRPr="00AB2B3D">
        <w:rPr>
          <w:rFonts w:ascii="Arial" w:hAnsi="Arial"/>
          <w:bCs/>
          <w:sz w:val="24"/>
          <w:szCs w:val="24"/>
        </w:rPr>
        <w:t xml:space="preserve"> zpevněn</w:t>
      </w:r>
      <w:r w:rsidR="001F3082" w:rsidRPr="00AB2B3D">
        <w:rPr>
          <w:rFonts w:ascii="Arial" w:hAnsi="Arial"/>
          <w:bCs/>
          <w:sz w:val="24"/>
          <w:szCs w:val="24"/>
        </w:rPr>
        <w:t>ých</w:t>
      </w:r>
      <w:r w:rsidRPr="00AB2B3D">
        <w:rPr>
          <w:rFonts w:ascii="Arial" w:hAnsi="Arial"/>
          <w:bCs/>
          <w:sz w:val="24"/>
          <w:szCs w:val="24"/>
        </w:rPr>
        <w:t xml:space="preserve"> ploch. </w:t>
      </w:r>
      <w:r w:rsidR="001F3082" w:rsidRPr="00AB2B3D">
        <w:rPr>
          <w:rFonts w:ascii="Arial" w:hAnsi="Arial"/>
          <w:bCs/>
          <w:sz w:val="24"/>
          <w:szCs w:val="24"/>
        </w:rPr>
        <w:t xml:space="preserve">Kryt zpevněných ploch bude </w:t>
      </w:r>
      <w:r w:rsidRPr="00AB2B3D">
        <w:rPr>
          <w:rFonts w:ascii="Arial" w:hAnsi="Arial"/>
          <w:bCs/>
          <w:sz w:val="24"/>
          <w:szCs w:val="24"/>
        </w:rPr>
        <w:t xml:space="preserve">betonový </w:t>
      </w:r>
      <w:proofErr w:type="spellStart"/>
      <w:r w:rsidR="006C3480" w:rsidRPr="00AB2B3D">
        <w:rPr>
          <w:rFonts w:ascii="Arial" w:hAnsi="Arial"/>
          <w:bCs/>
          <w:sz w:val="24"/>
          <w:szCs w:val="24"/>
        </w:rPr>
        <w:t>tl</w:t>
      </w:r>
      <w:proofErr w:type="spellEnd"/>
      <w:r w:rsidR="006C3480" w:rsidRPr="00AB2B3D">
        <w:rPr>
          <w:rFonts w:ascii="Arial" w:hAnsi="Arial"/>
          <w:bCs/>
          <w:sz w:val="24"/>
          <w:szCs w:val="24"/>
        </w:rPr>
        <w:t xml:space="preserve">. 180mm </w:t>
      </w:r>
      <w:r w:rsidR="001F3082" w:rsidRPr="00AB2B3D">
        <w:rPr>
          <w:rFonts w:ascii="Arial" w:hAnsi="Arial"/>
          <w:bCs/>
          <w:sz w:val="24"/>
          <w:szCs w:val="24"/>
        </w:rPr>
        <w:t xml:space="preserve">a bude zřízen </w:t>
      </w:r>
      <w:r w:rsidRPr="00AB2B3D">
        <w:rPr>
          <w:rFonts w:ascii="Arial" w:hAnsi="Arial"/>
          <w:bCs/>
          <w:sz w:val="24"/>
          <w:szCs w:val="24"/>
        </w:rPr>
        <w:t>na podkladu ze štěrkopísku</w:t>
      </w:r>
      <w:r w:rsidR="006C3480" w:rsidRPr="00AB2B3D">
        <w:rPr>
          <w:rFonts w:ascii="Arial" w:hAnsi="Arial"/>
          <w:bCs/>
          <w:sz w:val="24"/>
          <w:szCs w:val="24"/>
        </w:rPr>
        <w:t xml:space="preserve"> </w:t>
      </w:r>
      <w:proofErr w:type="spellStart"/>
      <w:r w:rsidR="006C3480" w:rsidRPr="00AB2B3D">
        <w:rPr>
          <w:rFonts w:ascii="Arial" w:hAnsi="Arial"/>
          <w:bCs/>
          <w:sz w:val="24"/>
          <w:szCs w:val="24"/>
        </w:rPr>
        <w:t>tl</w:t>
      </w:r>
      <w:proofErr w:type="spellEnd"/>
      <w:r w:rsidR="006C3480" w:rsidRPr="00AB2B3D">
        <w:rPr>
          <w:rFonts w:ascii="Arial" w:hAnsi="Arial"/>
          <w:bCs/>
          <w:sz w:val="24"/>
          <w:szCs w:val="24"/>
        </w:rPr>
        <w:t>. 200mm</w:t>
      </w:r>
      <w:r w:rsidRPr="00AB2B3D">
        <w:rPr>
          <w:rFonts w:ascii="Arial" w:hAnsi="Arial"/>
          <w:bCs/>
          <w:sz w:val="24"/>
          <w:szCs w:val="24"/>
        </w:rPr>
        <w:t>.</w:t>
      </w:r>
    </w:p>
    <w:p w14:paraId="0684A258" w14:textId="77777777" w:rsidR="00D64928" w:rsidRPr="00AB2B3D" w:rsidRDefault="00062D6D" w:rsidP="00982C7F">
      <w:pPr>
        <w:spacing w:line="360" w:lineRule="auto"/>
        <w:jc w:val="both"/>
        <w:rPr>
          <w:rFonts w:ascii="Arial" w:hAnsi="Arial"/>
          <w:bCs/>
          <w:sz w:val="24"/>
          <w:szCs w:val="24"/>
          <w:u w:val="single"/>
        </w:rPr>
      </w:pPr>
      <w:r w:rsidRPr="00AB2B3D">
        <w:rPr>
          <w:rFonts w:ascii="Arial" w:hAnsi="Arial"/>
          <w:bCs/>
          <w:sz w:val="24"/>
          <w:szCs w:val="24"/>
          <w:u w:val="single"/>
        </w:rPr>
        <w:t>Oprava schodů</w:t>
      </w:r>
    </w:p>
    <w:p w14:paraId="2954ABD7" w14:textId="2703F7C0" w:rsidR="00FE3B5F" w:rsidRPr="00AB2B3D" w:rsidRDefault="00062D6D" w:rsidP="00FE3B5F">
      <w:pPr>
        <w:spacing w:line="360" w:lineRule="auto"/>
        <w:jc w:val="both"/>
        <w:rPr>
          <w:rFonts w:ascii="Arial" w:hAnsi="Arial"/>
          <w:bCs/>
          <w:sz w:val="24"/>
          <w:szCs w:val="24"/>
        </w:rPr>
      </w:pPr>
      <w:r w:rsidRPr="00AB2B3D">
        <w:rPr>
          <w:rFonts w:ascii="Arial" w:hAnsi="Arial"/>
          <w:bCs/>
          <w:sz w:val="24"/>
          <w:szCs w:val="24"/>
        </w:rPr>
        <w:t>Oprava schodů bude provedena</w:t>
      </w:r>
      <w:r w:rsidR="000A29D0" w:rsidRPr="00AB2B3D">
        <w:rPr>
          <w:rFonts w:ascii="Arial" w:hAnsi="Arial"/>
          <w:bCs/>
          <w:sz w:val="24"/>
          <w:szCs w:val="24"/>
        </w:rPr>
        <w:t xml:space="preserve"> v půdorysu stávajících odstraněných schodů. </w:t>
      </w:r>
      <w:r w:rsidR="001E3C30" w:rsidRPr="00643A03">
        <w:rPr>
          <w:rFonts w:ascii="Arial" w:hAnsi="Arial"/>
          <w:bCs/>
          <w:sz w:val="24"/>
          <w:szCs w:val="24"/>
        </w:rPr>
        <w:t>Stupně schodů a bočnice budou ze silničních obrubníků ukládaných do betonového lože zřízeném na podkladu ze štěrkopísku.</w:t>
      </w:r>
      <w:r w:rsidR="00FE3B5F" w:rsidRPr="00AB2B3D">
        <w:rPr>
          <w:rFonts w:ascii="Arial" w:hAnsi="Arial"/>
          <w:bCs/>
          <w:sz w:val="24"/>
          <w:szCs w:val="24"/>
        </w:rPr>
        <w:t xml:space="preserve"> Po levé a pravé straně bude osazeno do </w:t>
      </w:r>
      <w:r w:rsidR="002D1F70" w:rsidRPr="00AB2B3D">
        <w:rPr>
          <w:rFonts w:ascii="Arial" w:hAnsi="Arial"/>
          <w:bCs/>
          <w:sz w:val="24"/>
          <w:szCs w:val="24"/>
        </w:rPr>
        <w:t>bočnice schodů nové</w:t>
      </w:r>
      <w:r w:rsidR="00FE3B5F" w:rsidRPr="00AB2B3D">
        <w:rPr>
          <w:rFonts w:ascii="Arial" w:hAnsi="Arial"/>
          <w:bCs/>
          <w:sz w:val="24"/>
          <w:szCs w:val="24"/>
        </w:rPr>
        <w:t xml:space="preserve"> zábradlí. Nové zábradlí bude stejné konstrukce jako původní odstraněné zábradlí. Zábradlí bude napojeno na stávající zábradlí umístěné na </w:t>
      </w:r>
      <w:r w:rsidR="008E0E30" w:rsidRPr="00AB2B3D">
        <w:rPr>
          <w:rFonts w:ascii="Arial" w:hAnsi="Arial"/>
          <w:bCs/>
          <w:sz w:val="24"/>
          <w:szCs w:val="24"/>
        </w:rPr>
        <w:t>levém a pravém kraji lávky</w:t>
      </w:r>
      <w:r w:rsidR="00FE3B5F" w:rsidRPr="00AB2B3D">
        <w:rPr>
          <w:rFonts w:ascii="Arial" w:hAnsi="Arial"/>
          <w:bCs/>
          <w:sz w:val="24"/>
          <w:szCs w:val="24"/>
        </w:rPr>
        <w:t>.</w:t>
      </w:r>
    </w:p>
    <w:p w14:paraId="30510E7B" w14:textId="77777777" w:rsidR="001C1551" w:rsidRPr="00AB2B3D" w:rsidRDefault="00892B14" w:rsidP="00982C7F">
      <w:pPr>
        <w:spacing w:line="360" w:lineRule="auto"/>
        <w:jc w:val="both"/>
        <w:rPr>
          <w:rFonts w:ascii="Arial" w:hAnsi="Arial"/>
          <w:b/>
          <w:bCs/>
          <w:sz w:val="24"/>
          <w:szCs w:val="24"/>
        </w:rPr>
      </w:pPr>
      <w:r w:rsidRPr="00AB2B3D">
        <w:rPr>
          <w:rFonts w:ascii="Arial" w:hAnsi="Arial"/>
          <w:b/>
          <w:bCs/>
          <w:sz w:val="24"/>
          <w:szCs w:val="24"/>
        </w:rPr>
        <w:t xml:space="preserve">b) </w:t>
      </w:r>
      <w:r w:rsidR="00307073" w:rsidRPr="00AB2B3D">
        <w:rPr>
          <w:rFonts w:ascii="Arial" w:hAnsi="Arial"/>
          <w:b/>
          <w:bCs/>
          <w:sz w:val="24"/>
          <w:szCs w:val="24"/>
        </w:rPr>
        <w:t>Konstrukční a materiálové řešení</w:t>
      </w:r>
    </w:p>
    <w:p w14:paraId="6409112D" w14:textId="77777777" w:rsidR="001E3C30" w:rsidRPr="00643A03" w:rsidRDefault="001E3C30" w:rsidP="001E3C30">
      <w:pPr>
        <w:spacing w:line="360" w:lineRule="auto"/>
        <w:jc w:val="both"/>
        <w:rPr>
          <w:rFonts w:ascii="Arial" w:hAnsi="Arial"/>
          <w:bCs/>
          <w:sz w:val="24"/>
          <w:szCs w:val="24"/>
        </w:rPr>
      </w:pPr>
      <w:r w:rsidRPr="00643A03">
        <w:rPr>
          <w:rFonts w:ascii="Arial" w:hAnsi="Arial"/>
          <w:bCs/>
          <w:sz w:val="24"/>
          <w:szCs w:val="24"/>
        </w:rPr>
        <w:t>Konstrukční beton bude třídy C 25/30 XC4, XF3, podkladní betony budou třídy C 20/25 XC2, XA1. Betonářská ocel 10505(R), síť KARI 8/150x8/150 a 8/100x8/100, kamenivo těžené bude frakce 0-4mm, štěrkopísek fr. 0-63mm. Ocelové konstrukce budou z ocelových válcovaných profilů a budou pozinkovány.</w:t>
      </w:r>
    </w:p>
    <w:p w14:paraId="4EBE5F2D" w14:textId="77777777" w:rsidR="00DE487B" w:rsidRPr="00AB2B3D" w:rsidRDefault="00DE487B" w:rsidP="00DE487B">
      <w:pPr>
        <w:spacing w:line="360" w:lineRule="auto"/>
        <w:jc w:val="both"/>
        <w:rPr>
          <w:rFonts w:cs="Arial"/>
          <w:sz w:val="22"/>
          <w:szCs w:val="22"/>
          <w:u w:val="single"/>
        </w:rPr>
      </w:pPr>
      <w:r w:rsidRPr="00AB2B3D">
        <w:rPr>
          <w:rFonts w:ascii="Arial" w:hAnsi="Arial"/>
          <w:b/>
          <w:sz w:val="24"/>
          <w:szCs w:val="24"/>
        </w:rPr>
        <w:t xml:space="preserve">B.2.6.3 - </w:t>
      </w:r>
      <w:r w:rsidRPr="00AB2B3D">
        <w:rPr>
          <w:rFonts w:ascii="Arial" w:hAnsi="Arial" w:cs="Arial"/>
          <w:b/>
          <w:sz w:val="24"/>
          <w:szCs w:val="24"/>
        </w:rPr>
        <w:t>SO 03 – Oprava dešťové kanalizace</w:t>
      </w:r>
    </w:p>
    <w:p w14:paraId="7856230D" w14:textId="77777777" w:rsidR="00DE487B" w:rsidRPr="00AB2B3D" w:rsidRDefault="00DE487B" w:rsidP="00DE487B">
      <w:pPr>
        <w:spacing w:line="360" w:lineRule="auto"/>
        <w:jc w:val="both"/>
        <w:rPr>
          <w:rFonts w:ascii="Arial" w:hAnsi="Arial"/>
          <w:b/>
          <w:bCs/>
          <w:sz w:val="24"/>
          <w:szCs w:val="24"/>
        </w:rPr>
      </w:pPr>
      <w:r w:rsidRPr="00AB2B3D">
        <w:rPr>
          <w:rFonts w:ascii="Arial" w:hAnsi="Arial"/>
          <w:b/>
          <w:bCs/>
          <w:sz w:val="24"/>
          <w:szCs w:val="24"/>
        </w:rPr>
        <w:t>a) Stavební řešení</w:t>
      </w:r>
    </w:p>
    <w:p w14:paraId="1B8BA488" w14:textId="77777777" w:rsidR="00DE487B" w:rsidRPr="00AB2B3D" w:rsidRDefault="00DE487B" w:rsidP="00DE487B">
      <w:pPr>
        <w:spacing w:line="360" w:lineRule="auto"/>
        <w:jc w:val="both"/>
        <w:rPr>
          <w:rFonts w:ascii="Arial" w:hAnsi="Arial"/>
          <w:bCs/>
          <w:sz w:val="24"/>
          <w:szCs w:val="24"/>
        </w:rPr>
      </w:pPr>
      <w:r w:rsidRPr="00AB2B3D">
        <w:rPr>
          <w:rFonts w:ascii="Arial" w:hAnsi="Arial"/>
          <w:bCs/>
          <w:sz w:val="24"/>
          <w:szCs w:val="24"/>
        </w:rPr>
        <w:t xml:space="preserve">Stávající dešťová kanalizace bude nahrazena novou kanalizací. Potrubí nové dešťové kanalizace bude napojeno na stávající dešťové svody ze střechy budovy OČS a bude vyústěno přes boční stěny vtoku do čerpací jímky OČS. Potrubí bude ukládáno na lože z kameniva těženého v </w:t>
      </w:r>
      <w:proofErr w:type="spellStart"/>
      <w:r w:rsidRPr="00AB2B3D">
        <w:rPr>
          <w:rFonts w:ascii="Arial" w:hAnsi="Arial"/>
          <w:bCs/>
          <w:sz w:val="24"/>
          <w:szCs w:val="24"/>
        </w:rPr>
        <w:t>nepaženém</w:t>
      </w:r>
      <w:proofErr w:type="spellEnd"/>
      <w:r w:rsidRPr="00AB2B3D">
        <w:rPr>
          <w:rFonts w:ascii="Arial" w:hAnsi="Arial"/>
          <w:bCs/>
          <w:sz w:val="24"/>
          <w:szCs w:val="24"/>
        </w:rPr>
        <w:t xml:space="preserve"> zářezu a bude na výšku 200mm nad korunu obsypáno kamenivem těženým. Zbytek zářezu bude v místech pod zpevněnými plochami zasypán na úroveň základových plání zpevněných ploch štěrkopískem, v </w:t>
      </w:r>
      <w:r w:rsidRPr="00AB2B3D">
        <w:rPr>
          <w:rFonts w:ascii="Arial" w:hAnsi="Arial"/>
          <w:bCs/>
          <w:sz w:val="24"/>
          <w:szCs w:val="24"/>
        </w:rPr>
        <w:lastRenderedPageBreak/>
        <w:t>zelených pruzích vhodnou vytěženou zeminou. V lomových bodech budou v trase potrubí zřízeny kontrolní šachty.</w:t>
      </w:r>
    </w:p>
    <w:p w14:paraId="5733C428" w14:textId="77777777" w:rsidR="00DE487B" w:rsidRPr="00AB2B3D" w:rsidRDefault="00DE487B" w:rsidP="00DE487B">
      <w:pPr>
        <w:spacing w:line="360" w:lineRule="auto"/>
        <w:jc w:val="both"/>
        <w:rPr>
          <w:rFonts w:ascii="Arial" w:hAnsi="Arial"/>
          <w:b/>
          <w:bCs/>
          <w:sz w:val="24"/>
          <w:szCs w:val="24"/>
        </w:rPr>
      </w:pPr>
      <w:r w:rsidRPr="00AB2B3D">
        <w:rPr>
          <w:rFonts w:ascii="Arial" w:hAnsi="Arial"/>
          <w:b/>
          <w:bCs/>
          <w:sz w:val="24"/>
          <w:szCs w:val="24"/>
        </w:rPr>
        <w:t>b) Konstrukční a materiálové řešení</w:t>
      </w:r>
    </w:p>
    <w:p w14:paraId="5B5DD4D6" w14:textId="77777777" w:rsidR="001E3C30" w:rsidRPr="00643A03" w:rsidRDefault="001E3C30" w:rsidP="001E3C30">
      <w:pPr>
        <w:spacing w:line="360" w:lineRule="auto"/>
        <w:jc w:val="both"/>
        <w:rPr>
          <w:rFonts w:ascii="Arial" w:hAnsi="Arial"/>
          <w:bCs/>
          <w:sz w:val="24"/>
          <w:szCs w:val="24"/>
        </w:rPr>
      </w:pPr>
      <w:r w:rsidRPr="00643A03">
        <w:rPr>
          <w:rFonts w:ascii="Arial" w:hAnsi="Arial"/>
          <w:bCs/>
          <w:sz w:val="24"/>
          <w:szCs w:val="24"/>
        </w:rPr>
        <w:t xml:space="preserve">Potrubí kanalizace bude PVC (PE) DN 200 SN8, potrubí přípojek k dešťovým svodům bude PVC (PE) DN 150 SN8, šachty budou PVC DN 300mm, LT poklop bude na zatížení 40t, kamenivo těžené bude frakce 0-4mm, štěrkopísek fr. 0-63mm. </w:t>
      </w:r>
    </w:p>
    <w:p w14:paraId="44693764" w14:textId="77777777" w:rsidR="008B5720" w:rsidRPr="00AB2B3D" w:rsidRDefault="008B5720" w:rsidP="008B5720">
      <w:pPr>
        <w:pStyle w:val="Zkladntextodsazen"/>
        <w:ind w:firstLine="0"/>
        <w:rPr>
          <w:b/>
        </w:rPr>
      </w:pPr>
      <w:r w:rsidRPr="00AB2B3D">
        <w:rPr>
          <w:b/>
        </w:rPr>
        <w:t>B.2.7 Základní charakteristika technických a technologických zařízení</w:t>
      </w:r>
    </w:p>
    <w:p w14:paraId="137ED212" w14:textId="77777777" w:rsidR="008B5720" w:rsidRPr="00AB2B3D" w:rsidRDefault="0018183C" w:rsidP="008B5720">
      <w:pPr>
        <w:widowControl w:val="0"/>
        <w:autoSpaceDE w:val="0"/>
        <w:spacing w:line="360" w:lineRule="auto"/>
        <w:jc w:val="both"/>
        <w:rPr>
          <w:rFonts w:ascii="Arial" w:hAnsi="Arial" w:cs="Arial"/>
          <w:bCs/>
          <w:sz w:val="24"/>
          <w:szCs w:val="26"/>
        </w:rPr>
      </w:pPr>
      <w:r w:rsidRPr="00AB2B3D">
        <w:rPr>
          <w:rFonts w:ascii="Arial" w:hAnsi="Arial"/>
          <w:sz w:val="24"/>
          <w:szCs w:val="24"/>
        </w:rPr>
        <w:t>Stavba je prostá technických a technologických zařízení.</w:t>
      </w:r>
    </w:p>
    <w:p w14:paraId="034DAEBF" w14:textId="77777777" w:rsidR="008B5720" w:rsidRPr="00AB2B3D" w:rsidRDefault="008B5720" w:rsidP="008B5720">
      <w:pPr>
        <w:pStyle w:val="Zkladntextodsazen"/>
        <w:ind w:firstLine="0"/>
        <w:rPr>
          <w:b/>
        </w:rPr>
      </w:pPr>
      <w:r w:rsidRPr="00AB2B3D">
        <w:rPr>
          <w:b/>
        </w:rPr>
        <w:t>B.2.8 Zásady požárně bezpečnostního řešení</w:t>
      </w:r>
    </w:p>
    <w:p w14:paraId="56357D53" w14:textId="77777777" w:rsidR="00513E77" w:rsidRPr="00AB2B3D" w:rsidRDefault="00347C93" w:rsidP="00513E77">
      <w:pPr>
        <w:widowControl w:val="0"/>
        <w:autoSpaceDE w:val="0"/>
        <w:spacing w:line="360" w:lineRule="auto"/>
        <w:jc w:val="both"/>
        <w:rPr>
          <w:rFonts w:ascii="Arial" w:hAnsi="Arial"/>
          <w:sz w:val="24"/>
          <w:szCs w:val="24"/>
        </w:rPr>
      </w:pPr>
      <w:r w:rsidRPr="00AB2B3D">
        <w:rPr>
          <w:rFonts w:ascii="Arial" w:hAnsi="Arial"/>
          <w:sz w:val="24"/>
          <w:szCs w:val="24"/>
        </w:rPr>
        <w:t>Opravou se stávající požárně - bezpečnostní řešení stavby nemění.</w:t>
      </w:r>
    </w:p>
    <w:p w14:paraId="5D15ABE0" w14:textId="77777777" w:rsidR="001E200C" w:rsidRPr="00AB2B3D" w:rsidRDefault="001E200C" w:rsidP="001E200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B.2.9 Úspora energie a tepelná ochrana</w:t>
      </w:r>
    </w:p>
    <w:p w14:paraId="236F8F3C" w14:textId="77777777" w:rsidR="001E200C" w:rsidRPr="00AB2B3D" w:rsidRDefault="001E200C" w:rsidP="001E200C">
      <w:pPr>
        <w:widowControl w:val="0"/>
        <w:autoSpaceDE w:val="0"/>
        <w:spacing w:line="360" w:lineRule="auto"/>
        <w:jc w:val="both"/>
        <w:rPr>
          <w:rFonts w:ascii="Arial" w:hAnsi="Arial" w:cs="Arial"/>
          <w:bCs/>
          <w:sz w:val="24"/>
          <w:szCs w:val="24"/>
        </w:rPr>
      </w:pPr>
      <w:r w:rsidRPr="00AB2B3D">
        <w:rPr>
          <w:rFonts w:ascii="Arial" w:hAnsi="Arial" w:cs="Arial"/>
          <w:bCs/>
          <w:sz w:val="24"/>
          <w:szCs w:val="24"/>
        </w:rPr>
        <w:t xml:space="preserve">Úsporu energie a tepelnou ochranu dokumentace vzhledem k charakteru </w:t>
      </w:r>
      <w:r w:rsidR="009B2862" w:rsidRPr="00AB2B3D">
        <w:rPr>
          <w:rFonts w:ascii="Arial" w:hAnsi="Arial" w:cs="Arial"/>
          <w:bCs/>
          <w:sz w:val="24"/>
          <w:szCs w:val="24"/>
        </w:rPr>
        <w:t>stavby</w:t>
      </w:r>
      <w:r w:rsidRPr="00AB2B3D">
        <w:rPr>
          <w:rFonts w:ascii="Arial" w:hAnsi="Arial" w:cs="Arial"/>
          <w:bCs/>
          <w:sz w:val="24"/>
          <w:szCs w:val="24"/>
        </w:rPr>
        <w:t xml:space="preserve"> neřeší.</w:t>
      </w:r>
    </w:p>
    <w:p w14:paraId="09D6C8FE" w14:textId="77777777" w:rsidR="00C7017C" w:rsidRPr="00AB2B3D" w:rsidRDefault="00C7017C" w:rsidP="00C7017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B.2.10 Hygienické požadavky na stavbu</w:t>
      </w:r>
    </w:p>
    <w:p w14:paraId="0FE963BC" w14:textId="77777777" w:rsidR="00C7017C" w:rsidRPr="00AB2B3D" w:rsidRDefault="00C7017C" w:rsidP="00B16743">
      <w:pPr>
        <w:spacing w:line="360" w:lineRule="auto"/>
        <w:jc w:val="both"/>
        <w:rPr>
          <w:rFonts w:ascii="Arial" w:hAnsi="Arial" w:cs="Arial"/>
          <w:bCs/>
          <w:sz w:val="24"/>
          <w:szCs w:val="24"/>
        </w:rPr>
      </w:pPr>
      <w:r w:rsidRPr="00AB2B3D">
        <w:rPr>
          <w:rFonts w:ascii="Arial" w:hAnsi="Arial" w:cs="Arial"/>
          <w:bCs/>
          <w:sz w:val="24"/>
          <w:szCs w:val="24"/>
        </w:rPr>
        <w:t xml:space="preserve">Hygienické požadavky na stavbu se </w:t>
      </w:r>
      <w:r w:rsidR="007A2C3B" w:rsidRPr="00AB2B3D">
        <w:rPr>
          <w:rFonts w:ascii="Arial" w:hAnsi="Arial" w:cs="Arial"/>
          <w:bCs/>
          <w:sz w:val="24"/>
          <w:szCs w:val="24"/>
        </w:rPr>
        <w:t>opravou</w:t>
      </w:r>
      <w:r w:rsidRPr="00AB2B3D">
        <w:rPr>
          <w:rFonts w:ascii="Arial" w:hAnsi="Arial" w:cs="Arial"/>
          <w:bCs/>
          <w:sz w:val="24"/>
          <w:szCs w:val="24"/>
        </w:rPr>
        <w:t xml:space="preserve"> nemění.</w:t>
      </w:r>
    </w:p>
    <w:p w14:paraId="07A3E443" w14:textId="77777777" w:rsidR="00785F9A" w:rsidRPr="00AB2B3D" w:rsidRDefault="00785F9A" w:rsidP="00785F9A">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B.2.11 Ochrana stavby před negativními účinky vnějšího prostředí</w:t>
      </w:r>
    </w:p>
    <w:p w14:paraId="3578A453" w14:textId="77777777" w:rsidR="00785F9A" w:rsidRPr="00AB2B3D" w:rsidRDefault="00785F9A" w:rsidP="00785F9A">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Ochrana před pronikáním radonu z podloží</w:t>
      </w:r>
    </w:p>
    <w:p w14:paraId="7044D0A7" w14:textId="77777777" w:rsidR="00785F9A" w:rsidRPr="00AB2B3D" w:rsidRDefault="00785F9A" w:rsidP="00785F9A">
      <w:pPr>
        <w:widowControl w:val="0"/>
        <w:autoSpaceDE w:val="0"/>
        <w:spacing w:line="360" w:lineRule="auto"/>
        <w:jc w:val="both"/>
        <w:rPr>
          <w:rFonts w:ascii="Arial" w:hAnsi="Arial" w:cs="Arial"/>
          <w:bCs/>
          <w:sz w:val="24"/>
          <w:szCs w:val="24"/>
        </w:rPr>
      </w:pPr>
      <w:r w:rsidRPr="00AB2B3D">
        <w:rPr>
          <w:rFonts w:ascii="Arial" w:hAnsi="Arial" w:cs="Arial"/>
          <w:bCs/>
          <w:sz w:val="24"/>
          <w:szCs w:val="26"/>
        </w:rPr>
        <w:t xml:space="preserve">Ochranu před pronikáním radonu z podloží </w:t>
      </w:r>
      <w:r w:rsidRPr="00AB2B3D">
        <w:rPr>
          <w:rFonts w:ascii="Arial" w:hAnsi="Arial" w:cs="Arial"/>
          <w:bCs/>
          <w:sz w:val="24"/>
          <w:szCs w:val="24"/>
        </w:rPr>
        <w:t>dokumentace vzhledem k charakteru stavby neřeší.</w:t>
      </w:r>
    </w:p>
    <w:p w14:paraId="1B0581F8" w14:textId="77777777" w:rsidR="00785F9A" w:rsidRPr="00AB2B3D" w:rsidRDefault="00785F9A" w:rsidP="00785F9A">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b) Ochrana před bludnými proudy</w:t>
      </w:r>
    </w:p>
    <w:p w14:paraId="3D57BEC4" w14:textId="77777777" w:rsidR="00785F9A" w:rsidRPr="00AB2B3D" w:rsidRDefault="00785F9A" w:rsidP="00785F9A">
      <w:pPr>
        <w:widowControl w:val="0"/>
        <w:autoSpaceDE w:val="0"/>
        <w:spacing w:line="360" w:lineRule="auto"/>
        <w:jc w:val="both"/>
        <w:rPr>
          <w:rFonts w:ascii="Arial" w:hAnsi="Arial" w:cs="Arial"/>
          <w:bCs/>
          <w:sz w:val="24"/>
          <w:szCs w:val="26"/>
        </w:rPr>
      </w:pPr>
      <w:r w:rsidRPr="00AB2B3D">
        <w:rPr>
          <w:rFonts w:ascii="Arial" w:hAnsi="Arial" w:cs="Arial"/>
          <w:bCs/>
          <w:sz w:val="24"/>
          <w:szCs w:val="26"/>
        </w:rPr>
        <w:t>Dokumentace neřeší. V dané lokalitě se nevyskytují.</w:t>
      </w:r>
    </w:p>
    <w:p w14:paraId="6A3E3D77" w14:textId="77777777" w:rsidR="00785F9A" w:rsidRPr="00AB2B3D" w:rsidRDefault="00785F9A" w:rsidP="00785F9A">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c) Ochrana před technickou seizmicitou</w:t>
      </w:r>
    </w:p>
    <w:p w14:paraId="70C8FD62" w14:textId="77777777" w:rsidR="00785F9A" w:rsidRPr="00AB2B3D" w:rsidRDefault="00785F9A" w:rsidP="00785F9A">
      <w:pPr>
        <w:widowControl w:val="0"/>
        <w:autoSpaceDE w:val="0"/>
        <w:spacing w:line="360" w:lineRule="auto"/>
        <w:jc w:val="both"/>
        <w:rPr>
          <w:rFonts w:ascii="Arial" w:hAnsi="Arial" w:cs="Arial"/>
          <w:bCs/>
          <w:sz w:val="24"/>
          <w:szCs w:val="26"/>
        </w:rPr>
      </w:pPr>
      <w:r w:rsidRPr="00AB2B3D">
        <w:rPr>
          <w:rFonts w:ascii="Arial" w:hAnsi="Arial" w:cs="Arial"/>
          <w:bCs/>
          <w:sz w:val="24"/>
          <w:szCs w:val="26"/>
        </w:rPr>
        <w:t>Dokumentace neřeší. V dané lokalitě se nevyskytuj</w:t>
      </w:r>
      <w:r w:rsidR="007A2C3B" w:rsidRPr="00AB2B3D">
        <w:rPr>
          <w:rFonts w:ascii="Arial" w:hAnsi="Arial" w:cs="Arial"/>
          <w:bCs/>
          <w:sz w:val="24"/>
          <w:szCs w:val="26"/>
        </w:rPr>
        <w:t>e</w:t>
      </w:r>
      <w:r w:rsidRPr="00AB2B3D">
        <w:rPr>
          <w:rFonts w:ascii="Arial" w:hAnsi="Arial" w:cs="Arial"/>
          <w:bCs/>
          <w:sz w:val="24"/>
          <w:szCs w:val="26"/>
        </w:rPr>
        <w:t>.</w:t>
      </w:r>
    </w:p>
    <w:p w14:paraId="69AD7BCE" w14:textId="77777777" w:rsidR="00785F9A" w:rsidRPr="00AB2B3D" w:rsidRDefault="00785F9A" w:rsidP="00785F9A">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d) Ochrana před hlukem</w:t>
      </w:r>
    </w:p>
    <w:p w14:paraId="3F737A8F" w14:textId="77777777" w:rsidR="00785F9A" w:rsidRPr="00AB2B3D" w:rsidRDefault="00347C93" w:rsidP="00785F9A">
      <w:pPr>
        <w:widowControl w:val="0"/>
        <w:autoSpaceDE w:val="0"/>
        <w:spacing w:line="360" w:lineRule="auto"/>
        <w:jc w:val="both"/>
        <w:rPr>
          <w:rFonts w:ascii="Arial" w:hAnsi="Arial" w:cs="Arial"/>
          <w:bCs/>
          <w:sz w:val="24"/>
          <w:szCs w:val="26"/>
        </w:rPr>
      </w:pPr>
      <w:r w:rsidRPr="00AB2B3D">
        <w:rPr>
          <w:rFonts w:ascii="Arial" w:hAnsi="Arial" w:cs="Arial"/>
          <w:bCs/>
          <w:sz w:val="24"/>
          <w:szCs w:val="26"/>
        </w:rPr>
        <w:t xml:space="preserve">Opravou nevzniknou nové zdroje hluku. </w:t>
      </w:r>
    </w:p>
    <w:p w14:paraId="4C3188EE" w14:textId="77777777" w:rsidR="00785F9A" w:rsidRPr="00AB2B3D" w:rsidRDefault="00785F9A" w:rsidP="00785F9A">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e) Protipovodňová opatření</w:t>
      </w:r>
    </w:p>
    <w:p w14:paraId="235EE928" w14:textId="77777777" w:rsidR="00785F9A" w:rsidRPr="00AB2B3D" w:rsidRDefault="000C7AF4" w:rsidP="00785F9A">
      <w:pPr>
        <w:widowControl w:val="0"/>
        <w:autoSpaceDE w:val="0"/>
        <w:spacing w:line="360" w:lineRule="auto"/>
        <w:jc w:val="both"/>
        <w:rPr>
          <w:rFonts w:ascii="Arial" w:hAnsi="Arial" w:cs="Arial"/>
          <w:bCs/>
          <w:sz w:val="24"/>
          <w:szCs w:val="26"/>
        </w:rPr>
      </w:pPr>
      <w:r w:rsidRPr="00AB2B3D">
        <w:rPr>
          <w:rFonts w:ascii="Arial" w:hAnsi="Arial"/>
          <w:sz w:val="24"/>
          <w:szCs w:val="24"/>
        </w:rPr>
        <w:t xml:space="preserve">Protipovodňová opatření na </w:t>
      </w:r>
      <w:r w:rsidR="00347C93" w:rsidRPr="00AB2B3D">
        <w:rPr>
          <w:rFonts w:ascii="Arial" w:hAnsi="Arial"/>
          <w:sz w:val="24"/>
          <w:szCs w:val="24"/>
        </w:rPr>
        <w:t>objektu jezu</w:t>
      </w:r>
      <w:r w:rsidRPr="00AB2B3D">
        <w:rPr>
          <w:rFonts w:ascii="Arial" w:hAnsi="Arial"/>
          <w:sz w:val="24"/>
          <w:szCs w:val="24"/>
        </w:rPr>
        <w:t xml:space="preserve"> </w:t>
      </w:r>
      <w:r w:rsidR="000D5E50" w:rsidRPr="00AB2B3D">
        <w:rPr>
          <w:rFonts w:ascii="Arial" w:hAnsi="Arial"/>
          <w:sz w:val="24"/>
          <w:szCs w:val="24"/>
        </w:rPr>
        <w:t xml:space="preserve"> se</w:t>
      </w:r>
      <w:r w:rsidR="00347C93" w:rsidRPr="00AB2B3D">
        <w:rPr>
          <w:rFonts w:ascii="Arial" w:hAnsi="Arial"/>
          <w:sz w:val="24"/>
          <w:szCs w:val="24"/>
        </w:rPr>
        <w:t xml:space="preserve"> o</w:t>
      </w:r>
      <w:r w:rsidR="00381A6B" w:rsidRPr="00AB2B3D">
        <w:rPr>
          <w:rFonts w:ascii="Arial" w:hAnsi="Arial"/>
          <w:sz w:val="24"/>
          <w:szCs w:val="24"/>
        </w:rPr>
        <w:t>pravou</w:t>
      </w:r>
      <w:r w:rsidR="000D5E50" w:rsidRPr="00AB2B3D">
        <w:rPr>
          <w:rFonts w:ascii="Arial" w:hAnsi="Arial"/>
          <w:sz w:val="24"/>
          <w:szCs w:val="24"/>
        </w:rPr>
        <w:t xml:space="preserve"> nemění</w:t>
      </w:r>
      <w:r w:rsidRPr="00AB2B3D">
        <w:rPr>
          <w:rFonts w:ascii="Arial" w:hAnsi="Arial"/>
          <w:sz w:val="24"/>
          <w:szCs w:val="24"/>
        </w:rPr>
        <w:t>.</w:t>
      </w:r>
    </w:p>
    <w:p w14:paraId="0B235D14" w14:textId="77777777" w:rsidR="000D5E50" w:rsidRPr="00AB2B3D" w:rsidRDefault="000D5E50" w:rsidP="00785F9A">
      <w:pPr>
        <w:widowControl w:val="0"/>
        <w:autoSpaceDE w:val="0"/>
        <w:spacing w:line="360" w:lineRule="auto"/>
        <w:jc w:val="both"/>
        <w:rPr>
          <w:rFonts w:ascii="Arial" w:hAnsi="Arial" w:cs="Arial"/>
          <w:b/>
          <w:bCs/>
          <w:sz w:val="28"/>
          <w:szCs w:val="28"/>
        </w:rPr>
      </w:pPr>
    </w:p>
    <w:p w14:paraId="66B68EEC" w14:textId="77777777" w:rsidR="00785F9A" w:rsidRPr="00AB2B3D" w:rsidRDefault="00785F9A" w:rsidP="00785F9A">
      <w:pPr>
        <w:widowControl w:val="0"/>
        <w:autoSpaceDE w:val="0"/>
        <w:spacing w:line="360" w:lineRule="auto"/>
        <w:jc w:val="both"/>
        <w:rPr>
          <w:rFonts w:ascii="Arial" w:hAnsi="Arial" w:cs="Arial"/>
          <w:b/>
          <w:bCs/>
          <w:sz w:val="28"/>
          <w:szCs w:val="28"/>
        </w:rPr>
      </w:pPr>
      <w:r w:rsidRPr="00AB2B3D">
        <w:rPr>
          <w:rFonts w:ascii="Arial" w:hAnsi="Arial" w:cs="Arial"/>
          <w:b/>
          <w:bCs/>
          <w:sz w:val="28"/>
          <w:szCs w:val="28"/>
        </w:rPr>
        <w:t>B.3 Připojení na technickou infrastrukturu</w:t>
      </w:r>
    </w:p>
    <w:p w14:paraId="0495D898" w14:textId="77777777" w:rsidR="00A35AAC" w:rsidRPr="00AB2B3D" w:rsidRDefault="00A35AAC" w:rsidP="00A35AAC">
      <w:pPr>
        <w:spacing w:line="360" w:lineRule="auto"/>
        <w:jc w:val="both"/>
        <w:rPr>
          <w:rFonts w:ascii="Arial" w:hAnsi="Arial" w:cs="Arial"/>
          <w:bCs/>
          <w:sz w:val="24"/>
          <w:szCs w:val="26"/>
        </w:rPr>
      </w:pPr>
      <w:r w:rsidRPr="00AB2B3D">
        <w:rPr>
          <w:rFonts w:ascii="Arial" w:hAnsi="Arial"/>
          <w:sz w:val="24"/>
          <w:szCs w:val="24"/>
        </w:rPr>
        <w:t xml:space="preserve">Budova OČS je napojena kabelem na venkovní </w:t>
      </w:r>
      <w:proofErr w:type="spellStart"/>
      <w:r w:rsidRPr="00AB2B3D">
        <w:rPr>
          <w:rFonts w:ascii="Arial" w:hAnsi="Arial"/>
          <w:sz w:val="24"/>
          <w:szCs w:val="24"/>
        </w:rPr>
        <w:t>tarfostanici</w:t>
      </w:r>
      <w:proofErr w:type="spellEnd"/>
      <w:r w:rsidRPr="00AB2B3D">
        <w:rPr>
          <w:rFonts w:ascii="Arial" w:hAnsi="Arial"/>
          <w:sz w:val="24"/>
          <w:szCs w:val="24"/>
        </w:rPr>
        <w:t xml:space="preserve"> VN umístěnou uvnitř areálu OČS. Dále je budova napojena přípojkou na zdroj užitkové vody - studnu umístěnou uvnitř OČS. Stavbou se nebude do výše popsaných zařízení zasahovat.</w:t>
      </w:r>
    </w:p>
    <w:p w14:paraId="03A2DF11" w14:textId="77777777" w:rsidR="00785F9A" w:rsidRPr="00AB2B3D" w:rsidRDefault="00785F9A" w:rsidP="00785F9A">
      <w:pPr>
        <w:widowControl w:val="0"/>
        <w:autoSpaceDE w:val="0"/>
        <w:spacing w:line="360" w:lineRule="auto"/>
        <w:jc w:val="both"/>
        <w:rPr>
          <w:rFonts w:ascii="Arial" w:hAnsi="Arial"/>
          <w:sz w:val="24"/>
          <w:szCs w:val="24"/>
        </w:rPr>
      </w:pPr>
    </w:p>
    <w:p w14:paraId="1A544A39" w14:textId="77777777" w:rsidR="0094784C" w:rsidRPr="00AB2B3D" w:rsidRDefault="0094784C" w:rsidP="00785F9A">
      <w:pPr>
        <w:widowControl w:val="0"/>
        <w:autoSpaceDE w:val="0"/>
        <w:spacing w:line="360" w:lineRule="auto"/>
        <w:jc w:val="both"/>
        <w:rPr>
          <w:rFonts w:ascii="Arial" w:hAnsi="Arial" w:cs="Arial"/>
          <w:bCs/>
          <w:sz w:val="24"/>
          <w:szCs w:val="26"/>
        </w:rPr>
      </w:pPr>
    </w:p>
    <w:p w14:paraId="2EB02547" w14:textId="77777777" w:rsidR="00B40622" w:rsidRPr="00AB2B3D" w:rsidRDefault="00B40622" w:rsidP="00B40622">
      <w:pPr>
        <w:widowControl w:val="0"/>
        <w:autoSpaceDE w:val="0"/>
        <w:spacing w:line="360" w:lineRule="auto"/>
        <w:jc w:val="both"/>
        <w:rPr>
          <w:rFonts w:ascii="Arial" w:hAnsi="Arial" w:cs="Arial"/>
          <w:b/>
          <w:bCs/>
          <w:sz w:val="28"/>
          <w:szCs w:val="28"/>
        </w:rPr>
      </w:pPr>
      <w:r w:rsidRPr="00AB2B3D">
        <w:rPr>
          <w:rFonts w:ascii="Arial" w:hAnsi="Arial" w:cs="Arial"/>
          <w:b/>
          <w:bCs/>
          <w:sz w:val="28"/>
          <w:szCs w:val="28"/>
        </w:rPr>
        <w:t>B.4 Dopravní řešení</w:t>
      </w:r>
    </w:p>
    <w:p w14:paraId="3692F3F4" w14:textId="77777777" w:rsidR="00A35AAC" w:rsidRPr="00AB2B3D" w:rsidRDefault="00A35AAC" w:rsidP="00A35AAC">
      <w:pPr>
        <w:widowControl w:val="0"/>
        <w:autoSpaceDE w:val="0"/>
        <w:spacing w:line="360" w:lineRule="auto"/>
        <w:ind w:firstLine="708"/>
        <w:jc w:val="both"/>
        <w:rPr>
          <w:rFonts w:ascii="Arial" w:hAnsi="Arial" w:cs="Arial"/>
          <w:bCs/>
          <w:sz w:val="24"/>
          <w:szCs w:val="26"/>
        </w:rPr>
      </w:pPr>
      <w:r w:rsidRPr="00AB2B3D">
        <w:rPr>
          <w:rFonts w:ascii="Arial" w:hAnsi="Arial" w:cs="Arial"/>
          <w:bCs/>
          <w:sz w:val="24"/>
          <w:szCs w:val="26"/>
        </w:rPr>
        <w:t>Přístup k objektu OČS je po stávající zpevněné příjezdové komunikaci (AB kryt), která je napojena na státní silnici Brod nad Dyjí - Pasohlávky. V oploceném areálu OČS je možný pohyb po stávajících zpevněných a nezpevněných</w:t>
      </w:r>
      <w:r w:rsidR="00777176" w:rsidRPr="00AB2B3D">
        <w:rPr>
          <w:rFonts w:ascii="Arial" w:hAnsi="Arial" w:cs="Arial"/>
          <w:bCs/>
          <w:sz w:val="24"/>
          <w:szCs w:val="26"/>
        </w:rPr>
        <w:t xml:space="preserve"> plochách</w:t>
      </w:r>
      <w:r w:rsidRPr="00AB2B3D">
        <w:rPr>
          <w:rFonts w:ascii="Arial" w:hAnsi="Arial" w:cs="Arial"/>
          <w:bCs/>
          <w:sz w:val="24"/>
          <w:szCs w:val="26"/>
        </w:rPr>
        <w:t>.</w:t>
      </w:r>
    </w:p>
    <w:p w14:paraId="3EA5A557" w14:textId="77777777" w:rsidR="0094784C" w:rsidRPr="00AB2B3D" w:rsidRDefault="0094784C" w:rsidP="0094784C">
      <w:pPr>
        <w:widowControl w:val="0"/>
        <w:autoSpaceDE w:val="0"/>
        <w:spacing w:line="360" w:lineRule="auto"/>
        <w:ind w:firstLine="708"/>
        <w:jc w:val="both"/>
        <w:rPr>
          <w:rFonts w:ascii="Arial" w:hAnsi="Arial" w:cs="Arial"/>
          <w:bCs/>
          <w:sz w:val="24"/>
          <w:szCs w:val="26"/>
        </w:rPr>
      </w:pPr>
      <w:r w:rsidRPr="00AB2B3D">
        <w:rPr>
          <w:rFonts w:ascii="Arial" w:hAnsi="Arial" w:cs="Arial"/>
          <w:bCs/>
          <w:sz w:val="24"/>
          <w:szCs w:val="26"/>
        </w:rPr>
        <w:t xml:space="preserve"> Stávající přístupové komunikace jsou pro potřeby realizace opravy </w:t>
      </w:r>
      <w:r w:rsidR="00491869" w:rsidRPr="00AB2B3D">
        <w:rPr>
          <w:rFonts w:ascii="Arial" w:hAnsi="Arial" w:cs="Arial"/>
          <w:bCs/>
          <w:sz w:val="24"/>
          <w:szCs w:val="26"/>
        </w:rPr>
        <w:t xml:space="preserve">a následný provoz </w:t>
      </w:r>
      <w:r w:rsidRPr="00AB2B3D">
        <w:rPr>
          <w:rFonts w:ascii="Arial" w:hAnsi="Arial" w:cs="Arial"/>
          <w:bCs/>
          <w:sz w:val="24"/>
          <w:szCs w:val="26"/>
        </w:rPr>
        <w:t>postačující.</w:t>
      </w:r>
    </w:p>
    <w:p w14:paraId="73C4E24E" w14:textId="77777777" w:rsidR="001E200C" w:rsidRPr="00AB2B3D" w:rsidRDefault="001E200C" w:rsidP="001E200C">
      <w:pPr>
        <w:spacing w:line="360" w:lineRule="auto"/>
        <w:jc w:val="both"/>
        <w:rPr>
          <w:rFonts w:ascii="Arial" w:hAnsi="Arial"/>
          <w:sz w:val="24"/>
          <w:szCs w:val="24"/>
        </w:rPr>
      </w:pPr>
    </w:p>
    <w:p w14:paraId="632AB329" w14:textId="77777777" w:rsidR="0006522F" w:rsidRPr="00AB2B3D" w:rsidRDefault="0006522F" w:rsidP="0006522F">
      <w:pPr>
        <w:widowControl w:val="0"/>
        <w:autoSpaceDE w:val="0"/>
        <w:spacing w:line="360" w:lineRule="auto"/>
        <w:jc w:val="both"/>
        <w:rPr>
          <w:rFonts w:ascii="Arial" w:hAnsi="Arial" w:cs="Arial"/>
          <w:b/>
          <w:bCs/>
          <w:sz w:val="28"/>
          <w:szCs w:val="28"/>
        </w:rPr>
      </w:pPr>
      <w:r w:rsidRPr="00AB2B3D">
        <w:rPr>
          <w:rFonts w:ascii="Arial" w:hAnsi="Arial" w:cs="Arial"/>
          <w:b/>
          <w:bCs/>
          <w:sz w:val="28"/>
          <w:szCs w:val="28"/>
        </w:rPr>
        <w:t xml:space="preserve">B.5 Řešení vegetace a souvisejících terénních úprav </w:t>
      </w:r>
    </w:p>
    <w:p w14:paraId="78280A3A" w14:textId="77777777" w:rsidR="0006522F" w:rsidRPr="00AB2B3D" w:rsidRDefault="0094784C" w:rsidP="0006522F">
      <w:pPr>
        <w:widowControl w:val="0"/>
        <w:autoSpaceDE w:val="0"/>
        <w:spacing w:line="360" w:lineRule="auto"/>
        <w:jc w:val="both"/>
        <w:rPr>
          <w:rFonts w:ascii="Arial" w:hAnsi="Arial" w:cs="Arial"/>
          <w:bCs/>
          <w:sz w:val="24"/>
          <w:szCs w:val="26"/>
        </w:rPr>
      </w:pPr>
      <w:r w:rsidRPr="00AB2B3D">
        <w:rPr>
          <w:rFonts w:ascii="Arial" w:hAnsi="Arial" w:cs="Arial"/>
          <w:bCs/>
          <w:sz w:val="24"/>
          <w:szCs w:val="26"/>
        </w:rPr>
        <w:t>Oprava bude realizovány na stávajícím objektu bez nutnosti zásahu do okolního terénu</w:t>
      </w:r>
      <w:r w:rsidR="0006522F" w:rsidRPr="00AB2B3D">
        <w:rPr>
          <w:rFonts w:ascii="Arial" w:hAnsi="Arial" w:cs="Arial"/>
          <w:bCs/>
          <w:sz w:val="24"/>
          <w:szCs w:val="26"/>
        </w:rPr>
        <w:t>. Vegetaci dokumentace neřeší.</w:t>
      </w:r>
    </w:p>
    <w:p w14:paraId="331D4736" w14:textId="77777777" w:rsidR="0006522F" w:rsidRPr="00AB2B3D" w:rsidRDefault="0006522F" w:rsidP="001E200C">
      <w:pPr>
        <w:spacing w:line="360" w:lineRule="auto"/>
        <w:jc w:val="both"/>
        <w:rPr>
          <w:rFonts w:ascii="Arial" w:hAnsi="Arial"/>
          <w:sz w:val="24"/>
          <w:szCs w:val="24"/>
        </w:rPr>
      </w:pPr>
    </w:p>
    <w:p w14:paraId="0541AB14" w14:textId="77777777" w:rsidR="00185556" w:rsidRPr="00AB2B3D" w:rsidRDefault="00185556" w:rsidP="00185556">
      <w:pPr>
        <w:widowControl w:val="0"/>
        <w:autoSpaceDE w:val="0"/>
        <w:spacing w:line="360" w:lineRule="auto"/>
        <w:jc w:val="both"/>
        <w:rPr>
          <w:rFonts w:ascii="Arial" w:hAnsi="Arial" w:cs="Arial"/>
          <w:b/>
          <w:bCs/>
          <w:sz w:val="28"/>
          <w:szCs w:val="28"/>
        </w:rPr>
      </w:pPr>
      <w:r w:rsidRPr="00AB2B3D">
        <w:rPr>
          <w:rFonts w:ascii="Arial" w:hAnsi="Arial" w:cs="Arial"/>
          <w:b/>
          <w:bCs/>
          <w:sz w:val="28"/>
          <w:szCs w:val="28"/>
        </w:rPr>
        <w:t>B.6 Popis vlivů stavby na životní prostředí a jeho ochrana</w:t>
      </w:r>
    </w:p>
    <w:p w14:paraId="434CC42E" w14:textId="77777777" w:rsidR="00185556" w:rsidRPr="00AB2B3D" w:rsidRDefault="00185556" w:rsidP="00185556">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a) Vliv na životní prostředí</w:t>
      </w:r>
    </w:p>
    <w:p w14:paraId="730EEF1A" w14:textId="77777777" w:rsidR="00185556" w:rsidRPr="00AB2B3D" w:rsidRDefault="00185556" w:rsidP="00185556">
      <w:pPr>
        <w:widowControl w:val="0"/>
        <w:autoSpaceDE w:val="0"/>
        <w:spacing w:line="360" w:lineRule="auto"/>
        <w:jc w:val="both"/>
        <w:rPr>
          <w:rFonts w:ascii="Arial" w:hAnsi="Arial" w:cs="Arial"/>
          <w:bCs/>
          <w:sz w:val="24"/>
          <w:szCs w:val="26"/>
        </w:rPr>
      </w:pPr>
      <w:r w:rsidRPr="00AB2B3D">
        <w:rPr>
          <w:rFonts w:ascii="Arial" w:hAnsi="Arial" w:cs="Arial"/>
          <w:bCs/>
          <w:sz w:val="24"/>
          <w:szCs w:val="26"/>
        </w:rPr>
        <w:t xml:space="preserve">Stavba </w:t>
      </w:r>
      <w:r w:rsidR="000D5E50" w:rsidRPr="00AB2B3D">
        <w:rPr>
          <w:rFonts w:ascii="Arial" w:hAnsi="Arial" w:cs="Arial"/>
          <w:bCs/>
          <w:sz w:val="24"/>
          <w:szCs w:val="26"/>
        </w:rPr>
        <w:t>není</w:t>
      </w:r>
      <w:r w:rsidRPr="00AB2B3D">
        <w:rPr>
          <w:rFonts w:ascii="Arial" w:hAnsi="Arial" w:cs="Arial"/>
          <w:bCs/>
          <w:sz w:val="24"/>
          <w:szCs w:val="26"/>
        </w:rPr>
        <w:t xml:space="preserve"> zdrojem vibrací, hluku a prašnosti. Odtokové poměry povrchových vod se </w:t>
      </w:r>
      <w:r w:rsidR="00154C96" w:rsidRPr="00AB2B3D">
        <w:rPr>
          <w:rFonts w:ascii="Arial" w:hAnsi="Arial" w:cs="Arial"/>
          <w:bCs/>
          <w:sz w:val="24"/>
          <w:szCs w:val="26"/>
        </w:rPr>
        <w:t>opravou</w:t>
      </w:r>
      <w:r w:rsidRPr="00AB2B3D">
        <w:rPr>
          <w:rFonts w:ascii="Arial" w:hAnsi="Arial" w:cs="Arial"/>
          <w:bCs/>
          <w:sz w:val="24"/>
          <w:szCs w:val="26"/>
        </w:rPr>
        <w:t xml:space="preserve"> nemění. Provoz </w:t>
      </w:r>
      <w:r w:rsidR="00154C96" w:rsidRPr="00AB2B3D">
        <w:rPr>
          <w:rFonts w:ascii="Arial" w:hAnsi="Arial" w:cs="Arial"/>
          <w:bCs/>
          <w:sz w:val="24"/>
          <w:szCs w:val="26"/>
        </w:rPr>
        <w:t>na objektu</w:t>
      </w:r>
      <w:r w:rsidR="000D5E50" w:rsidRPr="00AB2B3D">
        <w:rPr>
          <w:rFonts w:ascii="Arial" w:hAnsi="Arial" w:cs="Arial"/>
          <w:bCs/>
          <w:sz w:val="24"/>
          <w:szCs w:val="26"/>
        </w:rPr>
        <w:t xml:space="preserve"> nemá</w:t>
      </w:r>
      <w:r w:rsidRPr="00AB2B3D">
        <w:rPr>
          <w:rFonts w:ascii="Arial" w:hAnsi="Arial" w:cs="Arial"/>
          <w:bCs/>
          <w:sz w:val="24"/>
          <w:szCs w:val="26"/>
        </w:rPr>
        <w:t xml:space="preserve"> negativní vliv na životní prostředí.</w:t>
      </w:r>
    </w:p>
    <w:p w14:paraId="1EF7A2D9" w14:textId="77777777" w:rsidR="00185556" w:rsidRPr="00AB2B3D" w:rsidRDefault="00185556" w:rsidP="00185556">
      <w:pPr>
        <w:widowControl w:val="0"/>
        <w:numPr>
          <w:ilvl w:val="0"/>
          <w:numId w:val="2"/>
        </w:numPr>
        <w:autoSpaceDE w:val="0"/>
        <w:spacing w:line="360" w:lineRule="auto"/>
        <w:jc w:val="both"/>
        <w:rPr>
          <w:rFonts w:ascii="Arial" w:hAnsi="Arial" w:cs="Arial"/>
          <w:b/>
          <w:bCs/>
          <w:sz w:val="24"/>
          <w:szCs w:val="26"/>
        </w:rPr>
      </w:pPr>
      <w:r w:rsidRPr="00AB2B3D">
        <w:rPr>
          <w:rFonts w:ascii="Arial" w:hAnsi="Arial" w:cs="Arial"/>
          <w:b/>
          <w:bCs/>
          <w:sz w:val="24"/>
          <w:szCs w:val="26"/>
        </w:rPr>
        <w:t>b) Vliv na přírodu a krajinu</w:t>
      </w:r>
    </w:p>
    <w:p w14:paraId="1D2F0F9D" w14:textId="77777777" w:rsidR="00AE42EF" w:rsidRPr="00AB2B3D" w:rsidRDefault="00777176" w:rsidP="00AE42EF">
      <w:pPr>
        <w:pStyle w:val="Odstavecseseznamem"/>
        <w:numPr>
          <w:ilvl w:val="0"/>
          <w:numId w:val="2"/>
        </w:numPr>
        <w:spacing w:line="360" w:lineRule="auto"/>
        <w:jc w:val="both"/>
        <w:rPr>
          <w:rFonts w:ascii="Arial" w:hAnsi="Arial"/>
          <w:sz w:val="24"/>
          <w:szCs w:val="24"/>
        </w:rPr>
      </w:pPr>
      <w:r w:rsidRPr="00AB2B3D">
        <w:rPr>
          <w:rFonts w:ascii="Arial" w:hAnsi="Arial"/>
          <w:sz w:val="24"/>
          <w:szCs w:val="24"/>
        </w:rPr>
        <w:t xml:space="preserve">Dokumentace řeší statické zajištění stávající budovy OČS Brod nad Dyjí, opravu levého a pravého zavazovacího křídla nátoku do jímky OČS včetně opravy zpevněných ploch mezi stěnami a budovou OČS a opravu stávající dešťové kanalizace. </w:t>
      </w:r>
      <w:r w:rsidR="00AE42EF" w:rsidRPr="00AB2B3D">
        <w:rPr>
          <w:rFonts w:ascii="Arial" w:hAnsi="Arial"/>
          <w:sz w:val="24"/>
          <w:szCs w:val="24"/>
        </w:rPr>
        <w:t>Stavba je rozdělena na stavební objekty:</w:t>
      </w:r>
    </w:p>
    <w:p w14:paraId="3176B707" w14:textId="77777777" w:rsidR="00111571" w:rsidRPr="00AB2B3D" w:rsidRDefault="00111571" w:rsidP="00111571">
      <w:pPr>
        <w:pStyle w:val="Odstavecseseznamem"/>
        <w:numPr>
          <w:ilvl w:val="0"/>
          <w:numId w:val="2"/>
        </w:numPr>
        <w:spacing w:line="360" w:lineRule="auto"/>
        <w:jc w:val="both"/>
        <w:rPr>
          <w:rFonts w:ascii="Arial" w:hAnsi="Arial" w:cs="Arial"/>
          <w:sz w:val="24"/>
          <w:szCs w:val="24"/>
        </w:rPr>
      </w:pPr>
      <w:r w:rsidRPr="00AB2B3D">
        <w:rPr>
          <w:rFonts w:ascii="Arial" w:hAnsi="Arial" w:cs="Arial"/>
          <w:sz w:val="24"/>
          <w:szCs w:val="24"/>
        </w:rPr>
        <w:t>SO 01 – Statické zajištění budovy</w:t>
      </w:r>
    </w:p>
    <w:p w14:paraId="32585BD7" w14:textId="77777777" w:rsidR="00111571" w:rsidRPr="00AB2B3D" w:rsidRDefault="00111571" w:rsidP="00111571">
      <w:pPr>
        <w:pStyle w:val="Odstavecseseznamem"/>
        <w:numPr>
          <w:ilvl w:val="0"/>
          <w:numId w:val="2"/>
        </w:numPr>
        <w:spacing w:line="360" w:lineRule="auto"/>
        <w:jc w:val="both"/>
        <w:rPr>
          <w:rFonts w:ascii="Arial" w:hAnsi="Arial" w:cs="Arial"/>
          <w:sz w:val="24"/>
          <w:szCs w:val="24"/>
        </w:rPr>
      </w:pPr>
      <w:r w:rsidRPr="00AB2B3D">
        <w:rPr>
          <w:rFonts w:ascii="Arial" w:hAnsi="Arial" w:cs="Arial"/>
          <w:sz w:val="24"/>
          <w:szCs w:val="24"/>
        </w:rPr>
        <w:t>SO 02 – Oprava zavazovacích křídel a schodů</w:t>
      </w:r>
    </w:p>
    <w:p w14:paraId="02C807D9" w14:textId="77777777" w:rsidR="00111571" w:rsidRPr="00AB2B3D" w:rsidRDefault="00111571" w:rsidP="00111571">
      <w:pPr>
        <w:pStyle w:val="Odstavecseseznamem"/>
        <w:numPr>
          <w:ilvl w:val="0"/>
          <w:numId w:val="2"/>
        </w:numPr>
        <w:spacing w:line="360" w:lineRule="auto"/>
        <w:jc w:val="both"/>
        <w:rPr>
          <w:rFonts w:ascii="Arial" w:hAnsi="Arial" w:cs="Arial"/>
          <w:sz w:val="24"/>
          <w:szCs w:val="24"/>
        </w:rPr>
      </w:pPr>
      <w:r w:rsidRPr="00AB2B3D">
        <w:rPr>
          <w:rFonts w:ascii="Arial" w:hAnsi="Arial" w:cs="Arial"/>
          <w:sz w:val="24"/>
          <w:szCs w:val="24"/>
        </w:rPr>
        <w:t xml:space="preserve">SO 03 - Oprava dešťové kanalizace </w:t>
      </w:r>
    </w:p>
    <w:p w14:paraId="4EE1C0E9" w14:textId="77777777" w:rsidR="00111571" w:rsidRPr="00AB2B3D" w:rsidRDefault="00111571" w:rsidP="00111571">
      <w:pPr>
        <w:pStyle w:val="Odstavecseseznamem"/>
        <w:numPr>
          <w:ilvl w:val="0"/>
          <w:numId w:val="2"/>
        </w:numPr>
        <w:spacing w:line="360" w:lineRule="auto"/>
        <w:jc w:val="both"/>
        <w:rPr>
          <w:rFonts w:ascii="Arial" w:hAnsi="Arial" w:cs="Arial"/>
          <w:sz w:val="24"/>
          <w:szCs w:val="24"/>
          <w:u w:val="single"/>
        </w:rPr>
      </w:pPr>
      <w:r w:rsidRPr="00AB2B3D">
        <w:rPr>
          <w:rFonts w:ascii="Arial" w:hAnsi="Arial" w:cs="Arial"/>
          <w:sz w:val="24"/>
          <w:szCs w:val="24"/>
          <w:u w:val="single"/>
        </w:rPr>
        <w:t>SO 01 – Statické zajištění budovy</w:t>
      </w:r>
    </w:p>
    <w:p w14:paraId="45B28383" w14:textId="77777777" w:rsidR="00111571" w:rsidRPr="00AB2B3D" w:rsidRDefault="00111571" w:rsidP="00111571">
      <w:pPr>
        <w:pStyle w:val="Odstavecseseznamem"/>
        <w:numPr>
          <w:ilvl w:val="0"/>
          <w:numId w:val="2"/>
        </w:numPr>
        <w:spacing w:line="360" w:lineRule="auto"/>
        <w:jc w:val="both"/>
        <w:rPr>
          <w:rFonts w:ascii="Arial" w:hAnsi="Arial"/>
          <w:sz w:val="24"/>
          <w:szCs w:val="24"/>
        </w:rPr>
      </w:pPr>
      <w:r w:rsidRPr="00AB2B3D">
        <w:rPr>
          <w:rFonts w:ascii="Arial" w:hAnsi="Arial"/>
          <w:sz w:val="24"/>
          <w:szCs w:val="24"/>
        </w:rPr>
        <w:t xml:space="preserve">V rámci stavebního objektu se řeší statické zajištění stability budovy ČSO </w:t>
      </w:r>
      <w:proofErr w:type="spellStart"/>
      <w:r w:rsidRPr="00AB2B3D">
        <w:rPr>
          <w:rFonts w:ascii="Arial" w:hAnsi="Arial"/>
          <w:sz w:val="24"/>
          <w:szCs w:val="24"/>
        </w:rPr>
        <w:t>mikropilotami</w:t>
      </w:r>
      <w:proofErr w:type="spellEnd"/>
      <w:r w:rsidRPr="00AB2B3D">
        <w:rPr>
          <w:rFonts w:ascii="Arial" w:hAnsi="Arial"/>
          <w:sz w:val="24"/>
          <w:szCs w:val="24"/>
        </w:rPr>
        <w:t xml:space="preserve"> spřaženými v koruně s železobetonovým </w:t>
      </w:r>
      <w:proofErr w:type="spellStart"/>
      <w:r w:rsidRPr="00AB2B3D">
        <w:rPr>
          <w:rFonts w:ascii="Arial" w:hAnsi="Arial"/>
          <w:sz w:val="24"/>
          <w:szCs w:val="24"/>
        </w:rPr>
        <w:t>předvázkovým</w:t>
      </w:r>
      <w:proofErr w:type="spellEnd"/>
      <w:r w:rsidRPr="00AB2B3D">
        <w:rPr>
          <w:rFonts w:ascii="Arial" w:hAnsi="Arial"/>
          <w:sz w:val="24"/>
          <w:szCs w:val="24"/>
        </w:rPr>
        <w:t xml:space="preserve"> pasem kotveným ke stávajícímu základovému pasu, na kterém je poškozená část budovy ČSO založena.  </w:t>
      </w:r>
    </w:p>
    <w:p w14:paraId="6C6C1367" w14:textId="77777777" w:rsidR="00111571" w:rsidRPr="00AB2B3D" w:rsidRDefault="00111571" w:rsidP="00111571">
      <w:pPr>
        <w:pStyle w:val="Odstavecseseznamem"/>
        <w:numPr>
          <w:ilvl w:val="0"/>
          <w:numId w:val="2"/>
        </w:numPr>
        <w:spacing w:line="360" w:lineRule="auto"/>
        <w:jc w:val="both"/>
        <w:rPr>
          <w:rFonts w:cs="Arial"/>
          <w:sz w:val="22"/>
          <w:szCs w:val="22"/>
          <w:u w:val="single"/>
        </w:rPr>
      </w:pPr>
      <w:r w:rsidRPr="00AB2B3D">
        <w:rPr>
          <w:rFonts w:ascii="Arial" w:hAnsi="Arial" w:cs="Arial"/>
          <w:sz w:val="24"/>
          <w:szCs w:val="24"/>
          <w:u w:val="single"/>
        </w:rPr>
        <w:t>SO 02 – Oprava zavazovacích křídel a schodů</w:t>
      </w:r>
    </w:p>
    <w:p w14:paraId="093135F5" w14:textId="77777777" w:rsidR="00111571" w:rsidRPr="00AB2B3D" w:rsidRDefault="00111571" w:rsidP="00111571">
      <w:pPr>
        <w:pStyle w:val="Odstavecseseznamem"/>
        <w:numPr>
          <w:ilvl w:val="0"/>
          <w:numId w:val="2"/>
        </w:numPr>
        <w:spacing w:line="360" w:lineRule="auto"/>
        <w:jc w:val="both"/>
        <w:rPr>
          <w:rFonts w:ascii="Arial" w:hAnsi="Arial"/>
          <w:b/>
          <w:sz w:val="28"/>
          <w:szCs w:val="28"/>
        </w:rPr>
      </w:pPr>
      <w:r w:rsidRPr="00AB2B3D">
        <w:rPr>
          <w:rFonts w:ascii="Arial" w:hAnsi="Arial"/>
          <w:sz w:val="24"/>
          <w:szCs w:val="24"/>
        </w:rPr>
        <w:t xml:space="preserve">V rámci stavebního objektu se řeší oprava levého a pravého zavazovacího křídla nátoku do jímky OČS včetně zpevněné plochy mezi stěnami a budovou OČS a oprava schodů zřízených z manipulační plochy za levým křídlem k lávce. </w:t>
      </w:r>
    </w:p>
    <w:p w14:paraId="3FEF9BE5" w14:textId="77777777" w:rsidR="00111571" w:rsidRPr="00AB2B3D" w:rsidRDefault="00111571" w:rsidP="00111571">
      <w:pPr>
        <w:pStyle w:val="Odstavecseseznamem"/>
        <w:numPr>
          <w:ilvl w:val="0"/>
          <w:numId w:val="2"/>
        </w:numPr>
        <w:spacing w:line="360" w:lineRule="auto"/>
        <w:jc w:val="both"/>
        <w:rPr>
          <w:rFonts w:cs="Arial"/>
          <w:sz w:val="22"/>
          <w:szCs w:val="22"/>
          <w:u w:val="single"/>
        </w:rPr>
      </w:pPr>
      <w:r w:rsidRPr="00AB2B3D">
        <w:rPr>
          <w:rFonts w:ascii="Arial" w:hAnsi="Arial" w:cs="Arial"/>
          <w:sz w:val="24"/>
          <w:szCs w:val="24"/>
          <w:u w:val="single"/>
        </w:rPr>
        <w:lastRenderedPageBreak/>
        <w:t>SO 03 – Oprava dešťové kanalizace</w:t>
      </w:r>
    </w:p>
    <w:p w14:paraId="663C7A41" w14:textId="77777777" w:rsidR="00111571" w:rsidRPr="00AB2B3D" w:rsidRDefault="00111571" w:rsidP="00111571">
      <w:pPr>
        <w:pStyle w:val="Odstavecseseznamem"/>
        <w:numPr>
          <w:ilvl w:val="0"/>
          <w:numId w:val="2"/>
        </w:numPr>
        <w:spacing w:line="360" w:lineRule="auto"/>
        <w:jc w:val="both"/>
        <w:rPr>
          <w:rFonts w:ascii="Arial" w:hAnsi="Arial"/>
          <w:b/>
          <w:sz w:val="28"/>
          <w:szCs w:val="28"/>
        </w:rPr>
      </w:pPr>
      <w:r w:rsidRPr="00AB2B3D">
        <w:rPr>
          <w:rFonts w:ascii="Arial" w:hAnsi="Arial"/>
          <w:sz w:val="24"/>
          <w:szCs w:val="24"/>
        </w:rPr>
        <w:t xml:space="preserve">V rámci stavebního objektu se řeší oprava dešťové kanalizace odvádějící dešťové vody ze střechy objektu OČS do vyrovnávací nádrže před objektem OČS. </w:t>
      </w:r>
    </w:p>
    <w:p w14:paraId="392AF631" w14:textId="77777777" w:rsidR="00BF4A20" w:rsidRPr="00AB2B3D" w:rsidRDefault="00154C96" w:rsidP="00BF4A20">
      <w:pPr>
        <w:widowControl w:val="0"/>
        <w:autoSpaceDE w:val="0"/>
        <w:spacing w:line="360" w:lineRule="auto"/>
        <w:ind w:firstLine="708"/>
        <w:jc w:val="both"/>
        <w:rPr>
          <w:rFonts w:ascii="Arial" w:hAnsi="Arial" w:cs="Arial"/>
          <w:sz w:val="24"/>
        </w:rPr>
      </w:pPr>
      <w:r w:rsidRPr="00AB2B3D">
        <w:rPr>
          <w:rFonts w:ascii="Arial" w:hAnsi="Arial"/>
          <w:sz w:val="24"/>
          <w:szCs w:val="24"/>
        </w:rPr>
        <w:t xml:space="preserve">Opravené části stávajícího objektu </w:t>
      </w:r>
      <w:r w:rsidR="00777176" w:rsidRPr="00AB2B3D">
        <w:rPr>
          <w:rFonts w:ascii="Arial" w:hAnsi="Arial"/>
          <w:sz w:val="24"/>
          <w:szCs w:val="24"/>
        </w:rPr>
        <w:t xml:space="preserve">budou nadále sloužit svému účelu a </w:t>
      </w:r>
      <w:r w:rsidRPr="00AB2B3D">
        <w:rPr>
          <w:rFonts w:ascii="Arial" w:hAnsi="Arial"/>
          <w:sz w:val="24"/>
          <w:szCs w:val="24"/>
        </w:rPr>
        <w:t xml:space="preserve">nebudou mít </w:t>
      </w:r>
      <w:r w:rsidR="00ED3B7A" w:rsidRPr="00AB2B3D">
        <w:rPr>
          <w:rFonts w:ascii="Arial" w:hAnsi="Arial"/>
          <w:sz w:val="24"/>
          <w:szCs w:val="24"/>
        </w:rPr>
        <w:t>negativní vliv na přírodu a krajinu.</w:t>
      </w:r>
    </w:p>
    <w:p w14:paraId="403382D4" w14:textId="77777777" w:rsidR="00185556" w:rsidRPr="00AB2B3D" w:rsidRDefault="00185556" w:rsidP="00185556">
      <w:pPr>
        <w:widowControl w:val="0"/>
        <w:numPr>
          <w:ilvl w:val="0"/>
          <w:numId w:val="2"/>
        </w:numPr>
        <w:autoSpaceDE w:val="0"/>
        <w:spacing w:line="360" w:lineRule="auto"/>
        <w:jc w:val="both"/>
        <w:rPr>
          <w:rFonts w:ascii="Arial" w:hAnsi="Arial" w:cs="Arial"/>
          <w:b/>
          <w:bCs/>
          <w:sz w:val="24"/>
          <w:szCs w:val="26"/>
        </w:rPr>
      </w:pPr>
      <w:r w:rsidRPr="00AB2B3D">
        <w:rPr>
          <w:rFonts w:ascii="Arial" w:hAnsi="Arial" w:cs="Arial"/>
          <w:b/>
          <w:bCs/>
          <w:sz w:val="24"/>
          <w:szCs w:val="26"/>
        </w:rPr>
        <w:t>c) Vliv na soustavu chráněných území Natura 2000</w:t>
      </w:r>
    </w:p>
    <w:p w14:paraId="132ECE5E" w14:textId="77777777" w:rsidR="00185556" w:rsidRPr="00AB2B3D" w:rsidRDefault="00185556" w:rsidP="00185556">
      <w:pPr>
        <w:widowControl w:val="0"/>
        <w:numPr>
          <w:ilvl w:val="0"/>
          <w:numId w:val="2"/>
        </w:numPr>
        <w:autoSpaceDE w:val="0"/>
        <w:spacing w:line="360" w:lineRule="auto"/>
        <w:jc w:val="both"/>
        <w:rPr>
          <w:rFonts w:ascii="Arial" w:hAnsi="Arial" w:cs="Arial"/>
          <w:bCs/>
          <w:sz w:val="24"/>
          <w:szCs w:val="26"/>
        </w:rPr>
      </w:pPr>
      <w:r w:rsidRPr="00AB2B3D">
        <w:rPr>
          <w:rFonts w:ascii="Arial" w:hAnsi="Arial" w:cs="Arial"/>
          <w:bCs/>
          <w:sz w:val="24"/>
          <w:szCs w:val="26"/>
        </w:rPr>
        <w:t xml:space="preserve">Stavba </w:t>
      </w:r>
      <w:r w:rsidR="00155181" w:rsidRPr="00AB2B3D">
        <w:rPr>
          <w:rFonts w:ascii="Arial" w:hAnsi="Arial" w:cs="Arial"/>
          <w:bCs/>
          <w:sz w:val="24"/>
          <w:szCs w:val="26"/>
        </w:rPr>
        <w:t>nemá negativní vliv na</w:t>
      </w:r>
      <w:r w:rsidRPr="00AB2B3D">
        <w:rPr>
          <w:rFonts w:ascii="Arial" w:hAnsi="Arial" w:cs="Arial"/>
          <w:bCs/>
          <w:sz w:val="24"/>
          <w:szCs w:val="26"/>
        </w:rPr>
        <w:t xml:space="preserve"> soustav</w:t>
      </w:r>
      <w:r w:rsidR="00155181" w:rsidRPr="00AB2B3D">
        <w:rPr>
          <w:rFonts w:ascii="Arial" w:hAnsi="Arial" w:cs="Arial"/>
          <w:bCs/>
          <w:sz w:val="24"/>
          <w:szCs w:val="26"/>
        </w:rPr>
        <w:t>u</w:t>
      </w:r>
      <w:r w:rsidRPr="00AB2B3D">
        <w:rPr>
          <w:rFonts w:ascii="Arial" w:hAnsi="Arial" w:cs="Arial"/>
          <w:bCs/>
          <w:sz w:val="24"/>
          <w:szCs w:val="26"/>
        </w:rPr>
        <w:t xml:space="preserve"> chráněných území Natura 2000</w:t>
      </w:r>
    </w:p>
    <w:p w14:paraId="05AFAD57" w14:textId="77777777" w:rsidR="00185556" w:rsidRPr="00AB2B3D" w:rsidRDefault="00185556" w:rsidP="00185556">
      <w:pPr>
        <w:widowControl w:val="0"/>
        <w:numPr>
          <w:ilvl w:val="0"/>
          <w:numId w:val="2"/>
        </w:numPr>
        <w:autoSpaceDE w:val="0"/>
        <w:spacing w:line="360" w:lineRule="auto"/>
        <w:jc w:val="both"/>
        <w:rPr>
          <w:rFonts w:ascii="Arial" w:hAnsi="Arial" w:cs="Arial"/>
          <w:b/>
          <w:sz w:val="24"/>
          <w:szCs w:val="24"/>
        </w:rPr>
      </w:pPr>
      <w:r w:rsidRPr="00AB2B3D">
        <w:rPr>
          <w:rFonts w:ascii="Arial" w:hAnsi="Arial" w:cs="Arial"/>
          <w:b/>
          <w:bCs/>
          <w:sz w:val="24"/>
          <w:szCs w:val="26"/>
        </w:rPr>
        <w:t xml:space="preserve">d) </w:t>
      </w:r>
      <w:r w:rsidRPr="00AB2B3D">
        <w:rPr>
          <w:rFonts w:ascii="Arial" w:hAnsi="Arial" w:cs="Arial"/>
          <w:b/>
          <w:sz w:val="24"/>
          <w:szCs w:val="24"/>
        </w:rPr>
        <w:t>Způsob zohlednění podmínek závazného stanoviska posouzení vlivu záměru na životní prostředí</w:t>
      </w:r>
    </w:p>
    <w:p w14:paraId="3F999721" w14:textId="77777777" w:rsidR="00155181" w:rsidRPr="00AB2B3D" w:rsidRDefault="00154C96" w:rsidP="00155181">
      <w:pPr>
        <w:widowControl w:val="0"/>
        <w:numPr>
          <w:ilvl w:val="0"/>
          <w:numId w:val="2"/>
        </w:numPr>
        <w:autoSpaceDE w:val="0"/>
        <w:spacing w:line="360" w:lineRule="auto"/>
        <w:jc w:val="both"/>
        <w:rPr>
          <w:rFonts w:ascii="Arial" w:hAnsi="Arial" w:cs="Arial"/>
          <w:sz w:val="24"/>
        </w:rPr>
      </w:pPr>
      <w:r w:rsidRPr="00AB2B3D">
        <w:rPr>
          <w:rFonts w:ascii="Arial" w:hAnsi="Arial"/>
          <w:sz w:val="24"/>
          <w:szCs w:val="24"/>
        </w:rPr>
        <w:t>Případné p</w:t>
      </w:r>
      <w:r w:rsidR="00ED3B7A" w:rsidRPr="00AB2B3D">
        <w:rPr>
          <w:rFonts w:ascii="Arial" w:hAnsi="Arial"/>
          <w:sz w:val="24"/>
          <w:szCs w:val="24"/>
        </w:rPr>
        <w:t xml:space="preserve">odmínky závazného stanoviska posouzení vlivu záměru na životní prostředí </w:t>
      </w:r>
      <w:r w:rsidRPr="00AB2B3D">
        <w:rPr>
          <w:rFonts w:ascii="Arial" w:hAnsi="Arial"/>
          <w:sz w:val="24"/>
          <w:szCs w:val="24"/>
        </w:rPr>
        <w:t>budou</w:t>
      </w:r>
      <w:r w:rsidR="00ED3B7A" w:rsidRPr="00AB2B3D">
        <w:rPr>
          <w:rFonts w:ascii="Arial" w:hAnsi="Arial"/>
          <w:sz w:val="24"/>
          <w:szCs w:val="24"/>
        </w:rPr>
        <w:t xml:space="preserve"> do dokumentace zapracovány </w:t>
      </w:r>
      <w:r w:rsidRPr="00AB2B3D">
        <w:rPr>
          <w:rFonts w:ascii="Arial" w:hAnsi="Arial"/>
          <w:sz w:val="24"/>
          <w:szCs w:val="24"/>
        </w:rPr>
        <w:t>po jejich obdržení</w:t>
      </w:r>
      <w:r w:rsidR="00155181" w:rsidRPr="00AB2B3D">
        <w:rPr>
          <w:rFonts w:ascii="Arial" w:hAnsi="Arial"/>
          <w:sz w:val="24"/>
          <w:szCs w:val="24"/>
        </w:rPr>
        <w:t>.</w:t>
      </w:r>
    </w:p>
    <w:p w14:paraId="0247B37F" w14:textId="77777777" w:rsidR="00185556" w:rsidRPr="00AB2B3D"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AB2B3D">
        <w:rPr>
          <w:rFonts w:ascii="Arial" w:hAnsi="Arial" w:cs="Arial"/>
          <w:b/>
          <w:sz w:val="24"/>
          <w:szCs w:val="24"/>
        </w:rPr>
        <w:t>e) Navrhovaná ochranná a bezpečnostní pásma, rozsah omezení a podmínky ochrany podle jiných právních předpisů</w:t>
      </w:r>
    </w:p>
    <w:p w14:paraId="13BDAED6" w14:textId="77777777" w:rsidR="00185556" w:rsidRPr="00AB2B3D"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AB2B3D">
        <w:rPr>
          <w:rFonts w:ascii="Arial" w:hAnsi="Arial" w:cs="Arial"/>
          <w:sz w:val="24"/>
          <w:szCs w:val="24"/>
        </w:rPr>
        <w:t xml:space="preserve">Stavbou není vyvolána potřeba zřízení </w:t>
      </w:r>
      <w:r w:rsidR="00154C96" w:rsidRPr="00AB2B3D">
        <w:rPr>
          <w:rFonts w:ascii="Arial" w:hAnsi="Arial" w:cs="Arial"/>
          <w:sz w:val="24"/>
          <w:szCs w:val="24"/>
        </w:rPr>
        <w:t xml:space="preserve">nových </w:t>
      </w:r>
      <w:r w:rsidRPr="00AB2B3D">
        <w:rPr>
          <w:rFonts w:ascii="Arial" w:hAnsi="Arial" w:cs="Arial"/>
          <w:sz w:val="24"/>
          <w:szCs w:val="24"/>
        </w:rPr>
        <w:t>ochranných pásem.</w:t>
      </w:r>
    </w:p>
    <w:p w14:paraId="6EE8F4D9" w14:textId="77777777" w:rsidR="001E200C" w:rsidRPr="00AB2B3D" w:rsidRDefault="001E200C" w:rsidP="008B5720">
      <w:pPr>
        <w:pStyle w:val="Zkladntextodsazen"/>
        <w:ind w:firstLine="0"/>
        <w:rPr>
          <w:b/>
        </w:rPr>
      </w:pPr>
    </w:p>
    <w:p w14:paraId="7A062702" w14:textId="77777777" w:rsidR="00185556" w:rsidRPr="00AB2B3D" w:rsidRDefault="00185556" w:rsidP="00185556">
      <w:pPr>
        <w:widowControl w:val="0"/>
        <w:autoSpaceDE w:val="0"/>
        <w:spacing w:line="360" w:lineRule="auto"/>
        <w:jc w:val="both"/>
        <w:rPr>
          <w:rFonts w:ascii="Arial" w:hAnsi="Arial" w:cs="Arial"/>
          <w:b/>
          <w:bCs/>
          <w:sz w:val="28"/>
          <w:szCs w:val="28"/>
        </w:rPr>
      </w:pPr>
      <w:r w:rsidRPr="00AB2B3D">
        <w:rPr>
          <w:rFonts w:ascii="Arial" w:hAnsi="Arial" w:cs="Arial"/>
          <w:b/>
          <w:bCs/>
          <w:sz w:val="28"/>
          <w:szCs w:val="28"/>
        </w:rPr>
        <w:t>B.7 Ochrana obyvatelstva</w:t>
      </w:r>
    </w:p>
    <w:p w14:paraId="5913736F" w14:textId="77777777" w:rsidR="00AE42EF" w:rsidRPr="00AB2B3D" w:rsidRDefault="00777176" w:rsidP="00AE42EF">
      <w:pPr>
        <w:spacing w:line="360" w:lineRule="auto"/>
        <w:jc w:val="both"/>
        <w:rPr>
          <w:rFonts w:ascii="Arial" w:hAnsi="Arial"/>
          <w:sz w:val="24"/>
          <w:szCs w:val="24"/>
        </w:rPr>
      </w:pPr>
      <w:r w:rsidRPr="00AB2B3D">
        <w:rPr>
          <w:rFonts w:ascii="Arial" w:hAnsi="Arial"/>
          <w:sz w:val="24"/>
          <w:szCs w:val="24"/>
        </w:rPr>
        <w:t>Dokumentace řeší statické zajištění stávající budovy OČS Brod nad Dyjí, opravu levého a pravého zavazovacího křídla nátoku do jímky OČS včetně opravy zpevněných ploch mezi stěnami a budovou OČS a opravu stávající dešťové kanalizace.</w:t>
      </w:r>
      <w:r w:rsidR="00AE42EF" w:rsidRPr="00AB2B3D">
        <w:rPr>
          <w:rFonts w:ascii="Arial" w:hAnsi="Arial"/>
          <w:sz w:val="24"/>
          <w:szCs w:val="24"/>
        </w:rPr>
        <w:t xml:space="preserve"> Stavba je rozdělena na stavební objekty:</w:t>
      </w:r>
    </w:p>
    <w:p w14:paraId="5A403EF7" w14:textId="77777777" w:rsidR="00111571" w:rsidRPr="00AB2B3D" w:rsidRDefault="00111571" w:rsidP="00111571">
      <w:pPr>
        <w:spacing w:line="360" w:lineRule="auto"/>
        <w:jc w:val="both"/>
        <w:rPr>
          <w:rFonts w:ascii="Arial" w:hAnsi="Arial" w:cs="Arial"/>
          <w:sz w:val="24"/>
          <w:szCs w:val="24"/>
        </w:rPr>
      </w:pPr>
      <w:r w:rsidRPr="00AB2B3D">
        <w:rPr>
          <w:rFonts w:ascii="Arial" w:hAnsi="Arial" w:cs="Arial"/>
          <w:sz w:val="24"/>
          <w:szCs w:val="24"/>
        </w:rPr>
        <w:t>SO 01 – Statické zajištění budovy</w:t>
      </w:r>
    </w:p>
    <w:p w14:paraId="6DBC7B2B" w14:textId="77777777" w:rsidR="00111571" w:rsidRPr="00AB2B3D" w:rsidRDefault="00111571" w:rsidP="00111571">
      <w:pPr>
        <w:spacing w:line="360" w:lineRule="auto"/>
        <w:jc w:val="both"/>
        <w:rPr>
          <w:rFonts w:ascii="Arial" w:hAnsi="Arial" w:cs="Arial"/>
          <w:sz w:val="24"/>
          <w:szCs w:val="24"/>
        </w:rPr>
      </w:pPr>
      <w:r w:rsidRPr="00AB2B3D">
        <w:rPr>
          <w:rFonts w:ascii="Arial" w:hAnsi="Arial" w:cs="Arial"/>
          <w:sz w:val="24"/>
          <w:szCs w:val="24"/>
        </w:rPr>
        <w:t>SO 02 – Oprava zavazovacích křídel a schodů</w:t>
      </w:r>
    </w:p>
    <w:p w14:paraId="72CE20F8" w14:textId="77777777" w:rsidR="00111571" w:rsidRPr="00AB2B3D" w:rsidRDefault="00111571" w:rsidP="00111571">
      <w:pPr>
        <w:spacing w:line="360" w:lineRule="auto"/>
        <w:jc w:val="both"/>
        <w:rPr>
          <w:rFonts w:ascii="Arial" w:hAnsi="Arial" w:cs="Arial"/>
          <w:sz w:val="24"/>
          <w:szCs w:val="24"/>
        </w:rPr>
      </w:pPr>
      <w:r w:rsidRPr="00AB2B3D">
        <w:rPr>
          <w:rFonts w:ascii="Arial" w:hAnsi="Arial" w:cs="Arial"/>
          <w:sz w:val="24"/>
          <w:szCs w:val="24"/>
        </w:rPr>
        <w:t xml:space="preserve">SO 03 - Oprava dešťové kanalizace </w:t>
      </w:r>
    </w:p>
    <w:p w14:paraId="68D3D023" w14:textId="77777777" w:rsidR="00111571" w:rsidRPr="00AB2B3D" w:rsidRDefault="00111571" w:rsidP="00111571">
      <w:pPr>
        <w:spacing w:line="360" w:lineRule="auto"/>
        <w:jc w:val="both"/>
        <w:rPr>
          <w:rFonts w:ascii="Arial" w:hAnsi="Arial" w:cs="Arial"/>
          <w:sz w:val="24"/>
          <w:szCs w:val="24"/>
          <w:u w:val="single"/>
        </w:rPr>
      </w:pPr>
      <w:r w:rsidRPr="00AB2B3D">
        <w:rPr>
          <w:rFonts w:ascii="Arial" w:hAnsi="Arial" w:cs="Arial"/>
          <w:sz w:val="24"/>
          <w:szCs w:val="24"/>
          <w:u w:val="single"/>
        </w:rPr>
        <w:t>SO 01 – Statické zajištění budovy</w:t>
      </w:r>
    </w:p>
    <w:p w14:paraId="20E4CD45" w14:textId="77777777" w:rsidR="00111571" w:rsidRPr="00AB2B3D" w:rsidRDefault="00111571" w:rsidP="00111571">
      <w:pPr>
        <w:spacing w:line="360" w:lineRule="auto"/>
        <w:jc w:val="both"/>
        <w:rPr>
          <w:rFonts w:ascii="Arial" w:hAnsi="Arial"/>
          <w:sz w:val="24"/>
          <w:szCs w:val="24"/>
        </w:rPr>
      </w:pPr>
      <w:r w:rsidRPr="00AB2B3D">
        <w:rPr>
          <w:rFonts w:ascii="Arial" w:hAnsi="Arial"/>
          <w:sz w:val="24"/>
          <w:szCs w:val="24"/>
        </w:rPr>
        <w:t xml:space="preserve">V rámci stavebního objektu se řeší statické zajištění stability budovy ČSO </w:t>
      </w:r>
      <w:proofErr w:type="spellStart"/>
      <w:r w:rsidRPr="00AB2B3D">
        <w:rPr>
          <w:rFonts w:ascii="Arial" w:hAnsi="Arial"/>
          <w:sz w:val="24"/>
          <w:szCs w:val="24"/>
        </w:rPr>
        <w:t>mikropilotami</w:t>
      </w:r>
      <w:proofErr w:type="spellEnd"/>
      <w:r w:rsidRPr="00AB2B3D">
        <w:rPr>
          <w:rFonts w:ascii="Arial" w:hAnsi="Arial"/>
          <w:sz w:val="24"/>
          <w:szCs w:val="24"/>
        </w:rPr>
        <w:t xml:space="preserve"> spřaženými v koruně s železobetonovým </w:t>
      </w:r>
      <w:proofErr w:type="spellStart"/>
      <w:r w:rsidRPr="00AB2B3D">
        <w:rPr>
          <w:rFonts w:ascii="Arial" w:hAnsi="Arial"/>
          <w:sz w:val="24"/>
          <w:szCs w:val="24"/>
        </w:rPr>
        <w:t>předvázkovým</w:t>
      </w:r>
      <w:proofErr w:type="spellEnd"/>
      <w:r w:rsidRPr="00AB2B3D">
        <w:rPr>
          <w:rFonts w:ascii="Arial" w:hAnsi="Arial"/>
          <w:sz w:val="24"/>
          <w:szCs w:val="24"/>
        </w:rPr>
        <w:t xml:space="preserve"> pasem kotveným ke stávajícímu základovému pasu, na kterém je poškozená část budovy ČSO založena.  </w:t>
      </w:r>
    </w:p>
    <w:p w14:paraId="04A3A1E4" w14:textId="77777777" w:rsidR="00111571" w:rsidRPr="00AB2B3D" w:rsidRDefault="00111571" w:rsidP="00111571">
      <w:pPr>
        <w:spacing w:line="360" w:lineRule="auto"/>
        <w:jc w:val="both"/>
        <w:rPr>
          <w:rFonts w:cs="Arial"/>
          <w:sz w:val="22"/>
          <w:szCs w:val="22"/>
          <w:u w:val="single"/>
        </w:rPr>
      </w:pPr>
      <w:r w:rsidRPr="00AB2B3D">
        <w:rPr>
          <w:rFonts w:ascii="Arial" w:hAnsi="Arial" w:cs="Arial"/>
          <w:sz w:val="24"/>
          <w:szCs w:val="24"/>
          <w:u w:val="single"/>
        </w:rPr>
        <w:t>SO 02 – Oprava zavazovacích křídel a schodů</w:t>
      </w:r>
    </w:p>
    <w:p w14:paraId="148668CB" w14:textId="77777777" w:rsidR="00111571" w:rsidRPr="00AB2B3D" w:rsidRDefault="00111571" w:rsidP="00111571">
      <w:pPr>
        <w:spacing w:line="360" w:lineRule="auto"/>
        <w:jc w:val="both"/>
        <w:rPr>
          <w:rFonts w:ascii="Arial" w:hAnsi="Arial"/>
          <w:b/>
          <w:sz w:val="28"/>
          <w:szCs w:val="28"/>
        </w:rPr>
      </w:pPr>
      <w:r w:rsidRPr="00AB2B3D">
        <w:rPr>
          <w:rFonts w:ascii="Arial" w:hAnsi="Arial"/>
          <w:sz w:val="24"/>
          <w:szCs w:val="24"/>
        </w:rPr>
        <w:t xml:space="preserve">V rámci stavebního objektu se řeší oprava levého a pravého zavazovacího křídla nátoku do jímky OČS včetně zpevněné plochy mezi stěnami a budovou OČS a oprava schodů zřízených z manipulační plochy za levým křídlem k lávce. </w:t>
      </w:r>
    </w:p>
    <w:p w14:paraId="036EF9BC" w14:textId="77777777" w:rsidR="00111571" w:rsidRPr="00AB2B3D" w:rsidRDefault="00111571" w:rsidP="00111571">
      <w:pPr>
        <w:spacing w:line="360" w:lineRule="auto"/>
        <w:jc w:val="both"/>
        <w:rPr>
          <w:rFonts w:cs="Arial"/>
          <w:sz w:val="22"/>
          <w:szCs w:val="22"/>
          <w:u w:val="single"/>
        </w:rPr>
      </w:pPr>
      <w:r w:rsidRPr="00AB2B3D">
        <w:rPr>
          <w:rFonts w:ascii="Arial" w:hAnsi="Arial" w:cs="Arial"/>
          <w:sz w:val="24"/>
          <w:szCs w:val="24"/>
          <w:u w:val="single"/>
        </w:rPr>
        <w:t>SO 03 – Oprava dešťové kanalizace</w:t>
      </w:r>
    </w:p>
    <w:p w14:paraId="536F476F" w14:textId="77777777" w:rsidR="00111571" w:rsidRPr="00AB2B3D" w:rsidRDefault="00111571" w:rsidP="00111571">
      <w:pPr>
        <w:spacing w:line="360" w:lineRule="auto"/>
        <w:jc w:val="both"/>
        <w:rPr>
          <w:rFonts w:ascii="Arial" w:hAnsi="Arial"/>
          <w:b/>
          <w:sz w:val="28"/>
          <w:szCs w:val="28"/>
        </w:rPr>
      </w:pPr>
      <w:r w:rsidRPr="00AB2B3D">
        <w:rPr>
          <w:rFonts w:ascii="Arial" w:hAnsi="Arial"/>
          <w:sz w:val="24"/>
          <w:szCs w:val="24"/>
        </w:rPr>
        <w:lastRenderedPageBreak/>
        <w:t xml:space="preserve">V rámci stavebního objektu se řeší oprava dešťové kanalizace odvádějící dešťové vody ze střechy objektu OČS do vyrovnávací nádrže před objektem OČS. </w:t>
      </w:r>
    </w:p>
    <w:p w14:paraId="6F14589E" w14:textId="77777777" w:rsidR="001C272D" w:rsidRPr="00AB2B3D" w:rsidRDefault="001C272D" w:rsidP="001C272D">
      <w:pPr>
        <w:spacing w:line="360" w:lineRule="auto"/>
        <w:jc w:val="both"/>
        <w:rPr>
          <w:rFonts w:ascii="Arial" w:hAnsi="Arial"/>
          <w:sz w:val="24"/>
          <w:szCs w:val="24"/>
        </w:rPr>
      </w:pPr>
      <w:r w:rsidRPr="00AB2B3D">
        <w:rPr>
          <w:rFonts w:ascii="Arial" w:hAnsi="Arial"/>
          <w:sz w:val="24"/>
          <w:szCs w:val="24"/>
        </w:rPr>
        <w:t>Opravou nevzniknou zařízení</w:t>
      </w:r>
      <w:r w:rsidR="00491869" w:rsidRPr="00AB2B3D">
        <w:rPr>
          <w:rFonts w:ascii="Arial" w:hAnsi="Arial"/>
          <w:sz w:val="24"/>
          <w:szCs w:val="24"/>
        </w:rPr>
        <w:t xml:space="preserve"> vyžadující si stavební úpravy za účelem ochrany obyvatelstva.</w:t>
      </w:r>
    </w:p>
    <w:p w14:paraId="7A98A9CB" w14:textId="77777777" w:rsidR="00155181" w:rsidRPr="00AB2B3D" w:rsidRDefault="00155181" w:rsidP="003918EC">
      <w:pPr>
        <w:widowControl w:val="0"/>
        <w:autoSpaceDE w:val="0"/>
        <w:spacing w:line="360" w:lineRule="auto"/>
        <w:jc w:val="both"/>
        <w:rPr>
          <w:rFonts w:ascii="Arial" w:hAnsi="Arial" w:cs="Arial"/>
          <w:b/>
          <w:bCs/>
          <w:sz w:val="28"/>
          <w:szCs w:val="28"/>
        </w:rPr>
      </w:pPr>
    </w:p>
    <w:p w14:paraId="4DB6CF73" w14:textId="77777777" w:rsidR="003918EC" w:rsidRPr="00AB2B3D" w:rsidRDefault="003918EC" w:rsidP="003918EC">
      <w:pPr>
        <w:widowControl w:val="0"/>
        <w:autoSpaceDE w:val="0"/>
        <w:spacing w:line="360" w:lineRule="auto"/>
        <w:jc w:val="both"/>
        <w:rPr>
          <w:rFonts w:ascii="Arial" w:hAnsi="Arial" w:cs="Arial"/>
          <w:b/>
          <w:bCs/>
          <w:sz w:val="28"/>
          <w:szCs w:val="28"/>
        </w:rPr>
      </w:pPr>
      <w:r w:rsidRPr="00AB2B3D">
        <w:rPr>
          <w:rFonts w:ascii="Arial" w:hAnsi="Arial" w:cs="Arial"/>
          <w:b/>
          <w:bCs/>
          <w:sz w:val="28"/>
          <w:szCs w:val="28"/>
        </w:rPr>
        <w:t>B.8. Zásady organizace výstavby</w:t>
      </w:r>
    </w:p>
    <w:p w14:paraId="79414E9C" w14:textId="77777777" w:rsidR="003918EC" w:rsidRPr="00AB2B3D" w:rsidRDefault="003918EC"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a) Potřeby a spotřeby rozhodujících médií a hmot, jejich zajištění</w:t>
      </w:r>
    </w:p>
    <w:p w14:paraId="59719CB9" w14:textId="77777777" w:rsidR="003918EC" w:rsidRPr="00AB2B3D" w:rsidRDefault="003918EC" w:rsidP="003918EC">
      <w:pPr>
        <w:widowControl w:val="0"/>
        <w:autoSpaceDE w:val="0"/>
        <w:spacing w:line="360" w:lineRule="auto"/>
        <w:jc w:val="both"/>
        <w:rPr>
          <w:rFonts w:ascii="Arial" w:hAnsi="Arial" w:cs="Arial"/>
          <w:bCs/>
          <w:sz w:val="24"/>
          <w:szCs w:val="26"/>
        </w:rPr>
      </w:pPr>
      <w:r w:rsidRPr="00AB2B3D">
        <w:rPr>
          <w:rFonts w:ascii="Arial" w:hAnsi="Arial" w:cs="Arial"/>
          <w:bCs/>
          <w:sz w:val="24"/>
          <w:szCs w:val="26"/>
        </w:rPr>
        <w:t xml:space="preserve">Zdroj el. energie bude mobilní elektrocentrála, případně bude provedeno napojení na stávající elektrorozvody areálu přes elektroměr podružného měření. Pitná voda se bude dovážet balená, WC bude chemické, mobilní. </w:t>
      </w:r>
    </w:p>
    <w:p w14:paraId="76964E54" w14:textId="77777777" w:rsidR="003918EC" w:rsidRPr="00AB2B3D" w:rsidRDefault="003918EC"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b) Odvodnění staveniště</w:t>
      </w:r>
    </w:p>
    <w:p w14:paraId="7F47E6A5" w14:textId="77777777" w:rsidR="003918EC" w:rsidRPr="00AB2B3D" w:rsidRDefault="003918EC" w:rsidP="003918EC">
      <w:pPr>
        <w:widowControl w:val="0"/>
        <w:autoSpaceDE w:val="0"/>
        <w:spacing w:line="360" w:lineRule="auto"/>
        <w:jc w:val="both"/>
        <w:rPr>
          <w:rFonts w:ascii="Arial" w:hAnsi="Arial" w:cs="Arial"/>
          <w:bCs/>
          <w:sz w:val="24"/>
          <w:szCs w:val="26"/>
        </w:rPr>
      </w:pPr>
      <w:r w:rsidRPr="00AB2B3D">
        <w:rPr>
          <w:rFonts w:ascii="Arial" w:hAnsi="Arial" w:cs="Arial"/>
          <w:bCs/>
          <w:sz w:val="24"/>
          <w:szCs w:val="26"/>
        </w:rPr>
        <w:t>Odtokové poměry povrchových vod se stavbou nemění. Přilehlý terén je spádován tak, že je zaručen přirozený odtok povrchových vod z prostoru staveniště.</w:t>
      </w:r>
    </w:p>
    <w:p w14:paraId="04684B25" w14:textId="77777777" w:rsidR="003918EC" w:rsidRPr="00AB2B3D" w:rsidRDefault="003918EC"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c) Napojení stavby na stávající dopravní a technickou infrastrukturu</w:t>
      </w:r>
    </w:p>
    <w:p w14:paraId="30178004" w14:textId="77777777" w:rsidR="003918EC" w:rsidRPr="00AB2B3D" w:rsidRDefault="003918EC"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c.1) Napojení na dopravní infrastrukturu</w:t>
      </w:r>
    </w:p>
    <w:p w14:paraId="1096EE6D" w14:textId="77777777" w:rsidR="00AE42EF" w:rsidRPr="00AB2B3D" w:rsidRDefault="00AE42EF" w:rsidP="00AE42EF">
      <w:pPr>
        <w:widowControl w:val="0"/>
        <w:autoSpaceDE w:val="0"/>
        <w:spacing w:line="360" w:lineRule="auto"/>
        <w:ind w:firstLine="708"/>
        <w:jc w:val="both"/>
        <w:rPr>
          <w:rFonts w:ascii="Arial" w:hAnsi="Arial" w:cs="Arial"/>
          <w:bCs/>
          <w:sz w:val="24"/>
          <w:szCs w:val="26"/>
        </w:rPr>
      </w:pPr>
      <w:r w:rsidRPr="00AB2B3D">
        <w:rPr>
          <w:rFonts w:ascii="Arial" w:hAnsi="Arial" w:cs="Arial"/>
          <w:bCs/>
          <w:sz w:val="24"/>
          <w:szCs w:val="26"/>
        </w:rPr>
        <w:t>Přístup na staveniště je po stávající zpevněné příjezdové komunikaci (AB kryt) k OČS Brod, která je napojena na státní silnici Brod nad Dyjí - Pasohlávky. Na staveništi je možný pohyb po stávajících zpevněných a nezpevněných plochách oploceného areálu OČS Brod.</w:t>
      </w:r>
    </w:p>
    <w:p w14:paraId="09457E54" w14:textId="77777777" w:rsidR="003918EC" w:rsidRPr="00AB2B3D" w:rsidRDefault="003918EC"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c.2) Napojení na technickou infrastrukturu</w:t>
      </w:r>
    </w:p>
    <w:p w14:paraId="4A0C0EDE" w14:textId="77777777" w:rsidR="000D5E50" w:rsidRPr="00AB2B3D" w:rsidRDefault="00AA3516" w:rsidP="003918EC">
      <w:pPr>
        <w:widowControl w:val="0"/>
        <w:autoSpaceDE w:val="0"/>
        <w:spacing w:line="360" w:lineRule="auto"/>
        <w:jc w:val="both"/>
        <w:rPr>
          <w:rFonts w:ascii="Arial" w:hAnsi="Arial" w:cs="Arial"/>
          <w:bCs/>
          <w:sz w:val="24"/>
          <w:szCs w:val="26"/>
        </w:rPr>
      </w:pPr>
      <w:r w:rsidRPr="00AB2B3D">
        <w:rPr>
          <w:rFonts w:ascii="Arial" w:hAnsi="Arial" w:cs="Arial"/>
          <w:bCs/>
          <w:sz w:val="24"/>
          <w:szCs w:val="26"/>
        </w:rPr>
        <w:t xml:space="preserve">Zdroj el. energie bude mobilní elektrocentrála, případně bude provedeno napojení na stávající elektrorozvody areálu přes elektroměr podružného měření. </w:t>
      </w:r>
      <w:r w:rsidR="003918EC" w:rsidRPr="00AB2B3D">
        <w:rPr>
          <w:rFonts w:ascii="Arial" w:hAnsi="Arial" w:cs="Arial"/>
          <w:bCs/>
          <w:sz w:val="24"/>
          <w:szCs w:val="26"/>
        </w:rPr>
        <w:t>Pitná vod</w:t>
      </w:r>
      <w:r w:rsidR="000D5E50" w:rsidRPr="00AB2B3D">
        <w:rPr>
          <w:rFonts w:ascii="Arial" w:hAnsi="Arial" w:cs="Arial"/>
          <w:bCs/>
          <w:sz w:val="24"/>
          <w:szCs w:val="26"/>
        </w:rPr>
        <w:t>a</w:t>
      </w:r>
      <w:r w:rsidR="003918EC" w:rsidRPr="00AB2B3D">
        <w:rPr>
          <w:rFonts w:ascii="Arial" w:hAnsi="Arial" w:cs="Arial"/>
          <w:bCs/>
          <w:sz w:val="24"/>
          <w:szCs w:val="26"/>
        </w:rPr>
        <w:t xml:space="preserve"> se bude dovážet balená, WC bude chemické, mobilní. Veškeré stavební nástroje a mechanizmy budou na vlastní pohon. </w:t>
      </w:r>
    </w:p>
    <w:p w14:paraId="4BA336E3" w14:textId="77777777" w:rsidR="003918EC" w:rsidRPr="00AB2B3D" w:rsidRDefault="003918EC"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d) Vliv provádění stavby na okolní pozemky</w:t>
      </w:r>
    </w:p>
    <w:p w14:paraId="4F7D6CF1" w14:textId="77777777" w:rsidR="003918EC" w:rsidRPr="00AB2B3D" w:rsidRDefault="003918EC" w:rsidP="003918EC">
      <w:pPr>
        <w:widowControl w:val="0"/>
        <w:autoSpaceDE w:val="0"/>
        <w:spacing w:line="360" w:lineRule="auto"/>
        <w:jc w:val="both"/>
        <w:rPr>
          <w:rFonts w:ascii="Arial" w:hAnsi="Arial" w:cs="Arial"/>
          <w:bCs/>
          <w:sz w:val="24"/>
          <w:szCs w:val="26"/>
        </w:rPr>
      </w:pPr>
      <w:r w:rsidRPr="00AB2B3D">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19C94886" w14:textId="77777777" w:rsidR="003918EC" w:rsidRPr="00AB2B3D" w:rsidRDefault="003918EC"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e) Ochrana okolí staveniště a požadavky na související asanace, demolice, kácení dřevin</w:t>
      </w:r>
    </w:p>
    <w:p w14:paraId="59EFF087" w14:textId="77777777" w:rsidR="003918EC" w:rsidRPr="00AB2B3D" w:rsidRDefault="003918EC" w:rsidP="003918EC">
      <w:pPr>
        <w:widowControl w:val="0"/>
        <w:autoSpaceDE w:val="0"/>
        <w:spacing w:line="360" w:lineRule="auto"/>
        <w:jc w:val="both"/>
        <w:rPr>
          <w:rFonts w:ascii="Arial" w:hAnsi="Arial" w:cs="Arial"/>
          <w:bCs/>
          <w:sz w:val="24"/>
          <w:szCs w:val="26"/>
        </w:rPr>
      </w:pPr>
      <w:r w:rsidRPr="00AB2B3D">
        <w:rPr>
          <w:rFonts w:ascii="Arial" w:hAnsi="Arial" w:cs="Arial"/>
          <w:bCs/>
          <w:sz w:val="24"/>
          <w:szCs w:val="26"/>
        </w:rPr>
        <w:t xml:space="preserve">Stavba svým rozsahem nevyvolána nutnost ochrany okolí staveniště. Stavbou nejsou </w:t>
      </w:r>
    </w:p>
    <w:p w14:paraId="64EB5F8E" w14:textId="77777777" w:rsidR="003918EC" w:rsidRPr="00AB2B3D" w:rsidRDefault="003918EC" w:rsidP="003918EC">
      <w:pPr>
        <w:widowControl w:val="0"/>
        <w:autoSpaceDE w:val="0"/>
        <w:spacing w:line="360" w:lineRule="auto"/>
        <w:jc w:val="both"/>
        <w:rPr>
          <w:rFonts w:ascii="Arial" w:hAnsi="Arial" w:cs="Arial"/>
          <w:bCs/>
          <w:sz w:val="24"/>
          <w:szCs w:val="26"/>
        </w:rPr>
      </w:pPr>
      <w:r w:rsidRPr="00AB2B3D">
        <w:rPr>
          <w:rFonts w:ascii="Arial" w:hAnsi="Arial" w:cs="Arial"/>
          <w:bCs/>
          <w:sz w:val="24"/>
          <w:szCs w:val="26"/>
        </w:rPr>
        <w:t>vyvolány požadavky na související asanace, demolice a kácení dřevin.</w:t>
      </w:r>
    </w:p>
    <w:p w14:paraId="34BDB5BC" w14:textId="77777777" w:rsidR="003918EC" w:rsidRPr="00AB2B3D" w:rsidRDefault="003918EC"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lastRenderedPageBreak/>
        <w:t xml:space="preserve">f) Maximální </w:t>
      </w:r>
      <w:r w:rsidR="002C6C6A" w:rsidRPr="00AB2B3D">
        <w:rPr>
          <w:rFonts w:ascii="Arial" w:hAnsi="Arial" w:cs="Arial"/>
          <w:b/>
          <w:bCs/>
          <w:sz w:val="24"/>
          <w:szCs w:val="26"/>
        </w:rPr>
        <w:t xml:space="preserve">dočasné a trvalé </w:t>
      </w:r>
      <w:r w:rsidRPr="00AB2B3D">
        <w:rPr>
          <w:rFonts w:ascii="Arial" w:hAnsi="Arial" w:cs="Arial"/>
          <w:b/>
          <w:bCs/>
          <w:sz w:val="24"/>
          <w:szCs w:val="26"/>
        </w:rPr>
        <w:t xml:space="preserve">zábory pro staveniště </w:t>
      </w:r>
    </w:p>
    <w:p w14:paraId="6CF1BD65" w14:textId="77777777" w:rsidR="003918EC" w:rsidRPr="00AB2B3D" w:rsidRDefault="002C6C6A" w:rsidP="003918EC">
      <w:pPr>
        <w:widowControl w:val="0"/>
        <w:autoSpaceDE w:val="0"/>
        <w:spacing w:line="360" w:lineRule="auto"/>
        <w:jc w:val="both"/>
        <w:rPr>
          <w:rFonts w:ascii="Arial" w:hAnsi="Arial" w:cs="Arial"/>
          <w:bCs/>
          <w:sz w:val="24"/>
          <w:szCs w:val="26"/>
        </w:rPr>
      </w:pPr>
      <w:r w:rsidRPr="00AB2B3D">
        <w:rPr>
          <w:rFonts w:ascii="Arial" w:hAnsi="Arial" w:cs="Arial"/>
          <w:bCs/>
          <w:sz w:val="24"/>
          <w:szCs w:val="26"/>
        </w:rPr>
        <w:t>Dočasné s</w:t>
      </w:r>
      <w:r w:rsidR="003918EC" w:rsidRPr="00AB2B3D">
        <w:rPr>
          <w:rFonts w:ascii="Arial" w:hAnsi="Arial" w:cs="Arial"/>
          <w:bCs/>
          <w:sz w:val="24"/>
          <w:szCs w:val="26"/>
        </w:rPr>
        <w:t xml:space="preserve">taveniště bude v rámci částí pozemků, na kterých se bude stavba realizovat. Hranice </w:t>
      </w:r>
      <w:r w:rsidRPr="00AB2B3D">
        <w:rPr>
          <w:rFonts w:ascii="Arial" w:hAnsi="Arial" w:cs="Arial"/>
          <w:bCs/>
          <w:sz w:val="24"/>
          <w:szCs w:val="26"/>
        </w:rPr>
        <w:t xml:space="preserve">dočasného </w:t>
      </w:r>
      <w:r w:rsidR="003918EC" w:rsidRPr="00AB2B3D">
        <w:rPr>
          <w:rFonts w:ascii="Arial" w:hAnsi="Arial" w:cs="Arial"/>
          <w:bCs/>
          <w:sz w:val="24"/>
          <w:szCs w:val="26"/>
        </w:rPr>
        <w:t>staveniště bude upřesněna při předání staveniště dodavateli.</w:t>
      </w:r>
      <w:r w:rsidRPr="00AB2B3D">
        <w:rPr>
          <w:rFonts w:ascii="Arial" w:hAnsi="Arial" w:cs="Arial"/>
          <w:bCs/>
          <w:sz w:val="24"/>
          <w:szCs w:val="26"/>
        </w:rPr>
        <w:t xml:space="preserve"> Se zřízením trvalého staveniště se nepočítá.</w:t>
      </w:r>
    </w:p>
    <w:p w14:paraId="10FBAC34" w14:textId="77777777" w:rsidR="002C6C6A" w:rsidRPr="00AB2B3D" w:rsidRDefault="002C6C6A"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 xml:space="preserve">g) Požadavky na bezbariérové </w:t>
      </w:r>
      <w:proofErr w:type="spellStart"/>
      <w:r w:rsidRPr="00AB2B3D">
        <w:rPr>
          <w:rFonts w:ascii="Arial" w:hAnsi="Arial" w:cs="Arial"/>
          <w:b/>
          <w:bCs/>
          <w:sz w:val="24"/>
          <w:szCs w:val="26"/>
        </w:rPr>
        <w:t>obchozí</w:t>
      </w:r>
      <w:proofErr w:type="spellEnd"/>
      <w:r w:rsidRPr="00AB2B3D">
        <w:rPr>
          <w:rFonts w:ascii="Arial" w:hAnsi="Arial" w:cs="Arial"/>
          <w:b/>
          <w:bCs/>
          <w:sz w:val="24"/>
          <w:szCs w:val="26"/>
        </w:rPr>
        <w:t xml:space="preserve"> trasy</w:t>
      </w:r>
    </w:p>
    <w:p w14:paraId="2209F892" w14:textId="77777777" w:rsidR="002C6C6A" w:rsidRPr="00AB2B3D" w:rsidRDefault="002C6C6A" w:rsidP="003918EC">
      <w:pPr>
        <w:widowControl w:val="0"/>
        <w:autoSpaceDE w:val="0"/>
        <w:spacing w:line="360" w:lineRule="auto"/>
        <w:jc w:val="both"/>
        <w:rPr>
          <w:rFonts w:ascii="Arial" w:hAnsi="Arial" w:cs="Arial"/>
          <w:bCs/>
          <w:sz w:val="24"/>
          <w:szCs w:val="26"/>
        </w:rPr>
      </w:pPr>
      <w:r w:rsidRPr="00AB2B3D">
        <w:rPr>
          <w:rFonts w:ascii="Arial" w:hAnsi="Arial" w:cs="Arial"/>
          <w:bCs/>
          <w:sz w:val="24"/>
          <w:szCs w:val="26"/>
        </w:rPr>
        <w:t xml:space="preserve">S bezbariérovými </w:t>
      </w:r>
      <w:proofErr w:type="spellStart"/>
      <w:r w:rsidRPr="00AB2B3D">
        <w:rPr>
          <w:rFonts w:ascii="Arial" w:hAnsi="Arial" w:cs="Arial"/>
          <w:bCs/>
          <w:sz w:val="24"/>
          <w:szCs w:val="26"/>
        </w:rPr>
        <w:t>obchozími</w:t>
      </w:r>
      <w:proofErr w:type="spellEnd"/>
      <w:r w:rsidRPr="00AB2B3D">
        <w:rPr>
          <w:rFonts w:ascii="Arial" w:hAnsi="Arial" w:cs="Arial"/>
          <w:bCs/>
          <w:sz w:val="24"/>
          <w:szCs w:val="26"/>
        </w:rPr>
        <w:t xml:space="preserve"> trasami se vzhledem k umístění stavy neuvažuje.</w:t>
      </w:r>
    </w:p>
    <w:p w14:paraId="7391BCEC" w14:textId="77777777" w:rsidR="003918EC" w:rsidRPr="00AB2B3D" w:rsidRDefault="002C6C6A"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h</w:t>
      </w:r>
      <w:r w:rsidR="003918EC" w:rsidRPr="00AB2B3D">
        <w:rPr>
          <w:rFonts w:ascii="Arial" w:hAnsi="Arial" w:cs="Arial"/>
          <w:b/>
          <w:bCs/>
          <w:sz w:val="24"/>
          <w:szCs w:val="26"/>
        </w:rPr>
        <w:t>) Maximální produkovaná množství odpadů a druhy odpadů</w:t>
      </w:r>
    </w:p>
    <w:p w14:paraId="3909994E" w14:textId="77777777" w:rsidR="003918EC" w:rsidRPr="00AB2B3D" w:rsidRDefault="003918EC" w:rsidP="003918EC">
      <w:pPr>
        <w:widowControl w:val="0"/>
        <w:autoSpaceDE w:val="0"/>
        <w:spacing w:line="360" w:lineRule="auto"/>
        <w:jc w:val="both"/>
        <w:rPr>
          <w:rFonts w:ascii="Arial" w:hAnsi="Arial" w:cs="Arial"/>
        </w:rPr>
      </w:pPr>
      <w:proofErr w:type="spellStart"/>
      <w:r w:rsidRPr="00AB2B3D">
        <w:rPr>
          <w:rFonts w:ascii="Arial" w:hAnsi="Arial" w:cs="Arial"/>
        </w:rPr>
        <w:t>Katal</w:t>
      </w:r>
      <w:proofErr w:type="spellEnd"/>
      <w:r w:rsidRPr="00AB2B3D">
        <w:rPr>
          <w:rFonts w:ascii="Arial" w:hAnsi="Arial" w:cs="Arial"/>
        </w:rPr>
        <w:t xml:space="preserve">. č. odpadu  </w:t>
      </w:r>
      <w:r w:rsidRPr="00AB2B3D">
        <w:rPr>
          <w:rFonts w:ascii="Arial" w:hAnsi="Arial" w:cs="Arial"/>
        </w:rPr>
        <w:tab/>
        <w:t xml:space="preserve">Název druhu odpadů - zkráceně </w:t>
      </w:r>
      <w:r w:rsidRPr="00AB2B3D">
        <w:rPr>
          <w:rFonts w:ascii="Arial" w:hAnsi="Arial" w:cs="Arial"/>
        </w:rPr>
        <w:tab/>
        <w:t xml:space="preserve">Předpokládaný způsob nakládání </w:t>
      </w:r>
    </w:p>
    <w:p w14:paraId="404B0AA5" w14:textId="77777777" w:rsidR="003F0A34" w:rsidRPr="00AB2B3D" w:rsidRDefault="003F0A34" w:rsidP="003918EC">
      <w:pPr>
        <w:widowControl w:val="0"/>
        <w:autoSpaceDE w:val="0"/>
        <w:spacing w:line="360" w:lineRule="auto"/>
        <w:jc w:val="both"/>
        <w:rPr>
          <w:rFonts w:ascii="Arial" w:hAnsi="Arial" w:cs="Arial"/>
        </w:rPr>
      </w:pPr>
      <w:r w:rsidRPr="00AB2B3D">
        <w:rPr>
          <w:rFonts w:ascii="Arial" w:hAnsi="Arial" w:cs="Arial"/>
        </w:rPr>
        <w:t xml:space="preserve">17 01 01 </w:t>
      </w:r>
      <w:r w:rsidRPr="00AB2B3D">
        <w:rPr>
          <w:rFonts w:ascii="Arial" w:hAnsi="Arial" w:cs="Arial"/>
        </w:rPr>
        <w:tab/>
      </w:r>
      <w:r w:rsidRPr="00AB2B3D">
        <w:rPr>
          <w:rFonts w:ascii="Arial" w:hAnsi="Arial" w:cs="Arial"/>
        </w:rPr>
        <w:tab/>
        <w:t xml:space="preserve">Beton </w:t>
      </w:r>
      <w:r w:rsidRPr="00AB2B3D">
        <w:rPr>
          <w:rFonts w:ascii="Arial" w:hAnsi="Arial" w:cs="Arial"/>
        </w:rPr>
        <w:tab/>
      </w:r>
      <w:r w:rsidRPr="00AB2B3D">
        <w:rPr>
          <w:rFonts w:ascii="Arial" w:hAnsi="Arial" w:cs="Arial"/>
        </w:rPr>
        <w:tab/>
      </w:r>
      <w:r w:rsidRPr="00AB2B3D">
        <w:rPr>
          <w:rFonts w:ascii="Arial" w:hAnsi="Arial" w:cs="Arial"/>
        </w:rPr>
        <w:tab/>
      </w:r>
      <w:r w:rsidR="00AE42EF" w:rsidRPr="00AB2B3D">
        <w:rPr>
          <w:rFonts w:ascii="Arial" w:hAnsi="Arial" w:cs="Arial"/>
        </w:rPr>
        <w:t>100</w:t>
      </w:r>
      <w:r w:rsidR="00C839A5" w:rsidRPr="00AB2B3D">
        <w:rPr>
          <w:rFonts w:ascii="Arial" w:hAnsi="Arial" w:cs="Arial"/>
        </w:rPr>
        <w:t>t</w:t>
      </w:r>
      <w:r w:rsidRPr="00AB2B3D">
        <w:rPr>
          <w:rFonts w:ascii="Arial" w:hAnsi="Arial" w:cs="Arial"/>
        </w:rPr>
        <w:tab/>
      </w:r>
      <w:r w:rsidRPr="00AB2B3D">
        <w:rPr>
          <w:rFonts w:ascii="Arial" w:hAnsi="Arial" w:cs="Arial"/>
        </w:rPr>
        <w:tab/>
        <w:t>Recyklace</w:t>
      </w:r>
    </w:p>
    <w:p w14:paraId="19E43675" w14:textId="77777777" w:rsidR="003918EC" w:rsidRPr="00AB2B3D" w:rsidRDefault="003918EC" w:rsidP="003918EC">
      <w:pPr>
        <w:widowControl w:val="0"/>
        <w:autoSpaceDE w:val="0"/>
        <w:spacing w:line="360" w:lineRule="auto"/>
        <w:jc w:val="both"/>
        <w:rPr>
          <w:rFonts w:ascii="Arial" w:hAnsi="Arial" w:cs="Arial"/>
          <w:sz w:val="24"/>
        </w:rPr>
      </w:pPr>
      <w:r w:rsidRPr="00AB2B3D">
        <w:rPr>
          <w:rFonts w:ascii="Arial" w:hAnsi="Arial" w:cs="Arial"/>
          <w:sz w:val="24"/>
        </w:rPr>
        <w:t>Za nakládání s odpady v rámci konstrukčních prací smluvně odpovídá dodavatel prací, který se řídí podmínkami zákona Č. 185/2001 Sb. o odpadech ve znění pozdějších předpisů a příslušnými prováděcími vyhláškami. Zneškodnění odpadů bude prováděno oprávněnou osobou na zařízení schváleném k provozu, přednost má materiálové využití formou recyklace.</w:t>
      </w:r>
    </w:p>
    <w:p w14:paraId="6309EA2A" w14:textId="77777777" w:rsidR="003918EC" w:rsidRPr="00AB2B3D" w:rsidRDefault="002C6C6A"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i</w:t>
      </w:r>
      <w:r w:rsidR="003918EC" w:rsidRPr="00AB2B3D">
        <w:rPr>
          <w:rFonts w:ascii="Arial" w:hAnsi="Arial" w:cs="Arial"/>
          <w:b/>
          <w:bCs/>
          <w:sz w:val="24"/>
          <w:szCs w:val="26"/>
        </w:rPr>
        <w:t>) Bilance zemních prací</w:t>
      </w:r>
    </w:p>
    <w:p w14:paraId="0E6927ED" w14:textId="77777777" w:rsidR="008A4987" w:rsidRPr="00AB2B3D" w:rsidRDefault="00AA3516" w:rsidP="008A4987">
      <w:pPr>
        <w:spacing w:line="360" w:lineRule="auto"/>
        <w:jc w:val="both"/>
        <w:rPr>
          <w:rFonts w:ascii="Arial" w:hAnsi="Arial"/>
          <w:sz w:val="24"/>
          <w:szCs w:val="24"/>
        </w:rPr>
      </w:pPr>
      <w:r w:rsidRPr="00AB2B3D">
        <w:rPr>
          <w:rFonts w:ascii="Arial" w:hAnsi="Arial"/>
          <w:sz w:val="24"/>
          <w:szCs w:val="24"/>
        </w:rPr>
        <w:t xml:space="preserve">V rámci oprav </w:t>
      </w:r>
      <w:r w:rsidR="00AE42EF" w:rsidRPr="00AB2B3D">
        <w:rPr>
          <w:rFonts w:ascii="Arial" w:hAnsi="Arial"/>
          <w:sz w:val="24"/>
          <w:szCs w:val="24"/>
        </w:rPr>
        <w:t>bude bilance zemních prací vyrovnaná</w:t>
      </w:r>
      <w:r w:rsidR="00AA4C0D" w:rsidRPr="00AB2B3D">
        <w:rPr>
          <w:rFonts w:ascii="Arial" w:hAnsi="Arial"/>
          <w:sz w:val="24"/>
          <w:szCs w:val="24"/>
        </w:rPr>
        <w:t>.</w:t>
      </w:r>
      <w:r w:rsidR="00E30491" w:rsidRPr="00AB2B3D">
        <w:rPr>
          <w:rFonts w:ascii="Arial" w:hAnsi="Arial"/>
          <w:sz w:val="24"/>
          <w:szCs w:val="24"/>
        </w:rPr>
        <w:t xml:space="preserve"> </w:t>
      </w:r>
    </w:p>
    <w:p w14:paraId="732D5A54" w14:textId="77777777" w:rsidR="003918EC" w:rsidRPr="00AB2B3D" w:rsidRDefault="002C6C6A"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j</w:t>
      </w:r>
      <w:r w:rsidR="003918EC" w:rsidRPr="00AB2B3D">
        <w:rPr>
          <w:rFonts w:ascii="Arial" w:hAnsi="Arial" w:cs="Arial"/>
          <w:b/>
          <w:bCs/>
          <w:sz w:val="24"/>
          <w:szCs w:val="26"/>
        </w:rPr>
        <w:t>) Ochrana životního prostředí při výstavbě</w:t>
      </w:r>
    </w:p>
    <w:p w14:paraId="2DEF414D" w14:textId="77777777" w:rsidR="003918EC" w:rsidRPr="00AB2B3D" w:rsidRDefault="003918EC" w:rsidP="003918EC">
      <w:pPr>
        <w:widowControl w:val="0"/>
        <w:autoSpaceDE w:val="0"/>
        <w:spacing w:line="360" w:lineRule="auto"/>
        <w:ind w:firstLine="708"/>
        <w:jc w:val="both"/>
        <w:rPr>
          <w:rFonts w:ascii="Arial" w:hAnsi="Arial"/>
          <w:sz w:val="24"/>
        </w:rPr>
      </w:pPr>
      <w:r w:rsidRPr="00AB2B3D">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4EA8F951" w14:textId="77777777" w:rsidR="003918EC" w:rsidRPr="00AB2B3D" w:rsidRDefault="003918EC" w:rsidP="003918EC">
      <w:pPr>
        <w:spacing w:line="360" w:lineRule="auto"/>
        <w:ind w:firstLine="708"/>
        <w:jc w:val="both"/>
        <w:rPr>
          <w:rFonts w:ascii="Arial" w:hAnsi="Arial" w:cs="Arial"/>
          <w:sz w:val="24"/>
        </w:rPr>
      </w:pPr>
      <w:r w:rsidRPr="00AB2B3D">
        <w:rPr>
          <w:rFonts w:ascii="Arial" w:hAnsi="Arial"/>
          <w:sz w:val="24"/>
        </w:rPr>
        <w:t>Dále je nutno dodržovat určený obvod staveniště a v případě poškození pozemků a komunikací stavební činností uvést tyto do původního stavu. Do</w:t>
      </w:r>
      <w:r w:rsidRPr="00AB2B3D">
        <w:rPr>
          <w:rFonts w:ascii="Arial" w:hAnsi="Arial" w:cs="Arial"/>
          <w:sz w:val="24"/>
        </w:rPr>
        <w:t xml:space="preserve">davatel nesmí připustit únik ropných látek do podzemních ani povrchových vod, stroje musí být zabezpečeny tak, aby nemohlo dojít ke kontaminaci ropnými látkami atp. </w:t>
      </w:r>
    </w:p>
    <w:p w14:paraId="43718A2B" w14:textId="77777777" w:rsidR="003918EC" w:rsidRPr="00AB2B3D" w:rsidRDefault="002C6C6A"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k</w:t>
      </w:r>
      <w:r w:rsidR="003918EC" w:rsidRPr="00AB2B3D">
        <w:rPr>
          <w:rFonts w:ascii="Arial" w:hAnsi="Arial" w:cs="Arial"/>
          <w:b/>
          <w:bCs/>
          <w:sz w:val="24"/>
          <w:szCs w:val="26"/>
        </w:rPr>
        <w:t>) Zásady bezpečnosti a ochrany zdraví při práci</w:t>
      </w:r>
    </w:p>
    <w:p w14:paraId="75CE631E" w14:textId="77777777" w:rsidR="003918EC" w:rsidRPr="00AB2B3D" w:rsidRDefault="003918EC" w:rsidP="003918EC">
      <w:pPr>
        <w:spacing w:line="360" w:lineRule="auto"/>
        <w:ind w:firstLine="708"/>
        <w:jc w:val="both"/>
        <w:rPr>
          <w:rFonts w:ascii="Arial" w:hAnsi="Arial"/>
          <w:sz w:val="24"/>
        </w:rPr>
      </w:pPr>
      <w:r w:rsidRPr="00AB2B3D">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09BD6B64" w14:textId="77777777" w:rsidR="003918EC" w:rsidRPr="00AB2B3D" w:rsidRDefault="002C6C6A"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l</w:t>
      </w:r>
      <w:r w:rsidR="003918EC" w:rsidRPr="00AB2B3D">
        <w:rPr>
          <w:rFonts w:ascii="Arial" w:hAnsi="Arial" w:cs="Arial"/>
          <w:b/>
          <w:bCs/>
          <w:sz w:val="24"/>
          <w:szCs w:val="26"/>
        </w:rPr>
        <w:t>) Úpravy pro bezbariérové užívání výstavbou dotčených staveb</w:t>
      </w:r>
    </w:p>
    <w:p w14:paraId="42CD879C" w14:textId="77777777" w:rsidR="003918EC" w:rsidRPr="00AB2B3D" w:rsidRDefault="002C6C6A" w:rsidP="003918EC">
      <w:pPr>
        <w:widowControl w:val="0"/>
        <w:autoSpaceDE w:val="0"/>
        <w:spacing w:line="360" w:lineRule="auto"/>
        <w:jc w:val="both"/>
        <w:rPr>
          <w:rFonts w:ascii="Arial" w:hAnsi="Arial" w:cs="Arial"/>
          <w:bCs/>
          <w:sz w:val="24"/>
          <w:szCs w:val="26"/>
        </w:rPr>
      </w:pPr>
      <w:r w:rsidRPr="00AB2B3D">
        <w:rPr>
          <w:rFonts w:ascii="Arial" w:hAnsi="Arial" w:cs="Arial"/>
          <w:bCs/>
          <w:sz w:val="24"/>
          <w:szCs w:val="26"/>
        </w:rPr>
        <w:t>Stavbou není vyvolána nutnost úprav bezbariérového užívání výstavbou dotčených staveb.</w:t>
      </w:r>
    </w:p>
    <w:p w14:paraId="61D852EC" w14:textId="77777777" w:rsidR="003918EC" w:rsidRPr="00AB2B3D" w:rsidRDefault="007A69EF"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m</w:t>
      </w:r>
      <w:r w:rsidR="003918EC" w:rsidRPr="00AB2B3D">
        <w:rPr>
          <w:rFonts w:ascii="Arial" w:hAnsi="Arial" w:cs="Arial"/>
          <w:b/>
          <w:bCs/>
          <w:sz w:val="24"/>
          <w:szCs w:val="26"/>
        </w:rPr>
        <w:t>) Zásady pro dopravní inženýrská opatření</w:t>
      </w:r>
    </w:p>
    <w:p w14:paraId="42F20D1D" w14:textId="77777777" w:rsidR="003918EC" w:rsidRPr="00AB2B3D" w:rsidRDefault="002C6C6A" w:rsidP="003918EC">
      <w:pPr>
        <w:widowControl w:val="0"/>
        <w:autoSpaceDE w:val="0"/>
        <w:spacing w:line="360" w:lineRule="auto"/>
        <w:jc w:val="both"/>
        <w:rPr>
          <w:rFonts w:ascii="Arial" w:hAnsi="Arial" w:cs="Arial"/>
          <w:bCs/>
          <w:sz w:val="24"/>
          <w:szCs w:val="26"/>
        </w:rPr>
      </w:pPr>
      <w:r w:rsidRPr="00AB2B3D">
        <w:rPr>
          <w:rFonts w:ascii="Arial" w:hAnsi="Arial" w:cs="Arial"/>
          <w:bCs/>
          <w:sz w:val="24"/>
          <w:szCs w:val="26"/>
        </w:rPr>
        <w:t>Vzhledem k rozsahu a umístění stavby z</w:t>
      </w:r>
      <w:r w:rsidR="003918EC" w:rsidRPr="00AB2B3D">
        <w:rPr>
          <w:rFonts w:ascii="Arial" w:hAnsi="Arial" w:cs="Arial"/>
          <w:bCs/>
          <w:sz w:val="24"/>
          <w:szCs w:val="26"/>
        </w:rPr>
        <w:t xml:space="preserve">ásady pro dopravní inženýrská opatření </w:t>
      </w:r>
      <w:r w:rsidR="003918EC" w:rsidRPr="00AB2B3D">
        <w:rPr>
          <w:rFonts w:ascii="Arial" w:hAnsi="Arial" w:cs="Arial"/>
          <w:bCs/>
          <w:sz w:val="24"/>
          <w:szCs w:val="26"/>
        </w:rPr>
        <w:lastRenderedPageBreak/>
        <w:t>projektová dokumentace neřeší</w:t>
      </w:r>
      <w:r w:rsidRPr="00AB2B3D">
        <w:rPr>
          <w:rFonts w:ascii="Arial" w:hAnsi="Arial" w:cs="Arial"/>
          <w:bCs/>
          <w:sz w:val="24"/>
          <w:szCs w:val="26"/>
        </w:rPr>
        <w:t>.</w:t>
      </w:r>
    </w:p>
    <w:p w14:paraId="5AEDE228" w14:textId="77777777" w:rsidR="003918EC" w:rsidRPr="00AB2B3D" w:rsidRDefault="007A69EF"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n</w:t>
      </w:r>
      <w:r w:rsidR="003918EC" w:rsidRPr="00AB2B3D">
        <w:rPr>
          <w:rFonts w:ascii="Arial" w:hAnsi="Arial" w:cs="Arial"/>
          <w:b/>
          <w:bCs/>
          <w:sz w:val="24"/>
          <w:szCs w:val="26"/>
        </w:rPr>
        <w:t>) Stanovení speciálních podmínek pro provádění stavby</w:t>
      </w:r>
    </w:p>
    <w:p w14:paraId="730A0373" w14:textId="77777777" w:rsidR="007A69EF" w:rsidRDefault="00AB2B3D" w:rsidP="007A69EF">
      <w:pPr>
        <w:widowControl w:val="0"/>
        <w:autoSpaceDE w:val="0"/>
        <w:spacing w:line="360" w:lineRule="auto"/>
        <w:jc w:val="both"/>
        <w:rPr>
          <w:rFonts w:ascii="Arial" w:hAnsi="Arial" w:cs="Arial"/>
          <w:bCs/>
          <w:sz w:val="24"/>
          <w:szCs w:val="26"/>
        </w:rPr>
      </w:pPr>
      <w:r>
        <w:rPr>
          <w:rFonts w:ascii="Arial" w:hAnsi="Arial" w:cs="Arial"/>
          <w:bCs/>
          <w:sz w:val="24"/>
          <w:szCs w:val="26"/>
        </w:rPr>
        <w:t>Část stavebních prací v rámci objektu "SO02 - oprava zavazovacích křídel a schodů" a to konkrétně oprava levého zavazovacího křídla a oprava schodů bude probíhat v ochranném pásmu nadzemního vedení VN. Při realizaci štětové stěny bude nutno ve dvou dnech po dobu 10-ti hodin vedení vypnout a to z důvodu bezpečnosti stavebních prací při zřizování štětové stěny (nastražení + zaražení štětovnic). Ze strany investora bude vždy nutno před započetí výše popsaných stavebních prací odčerpat prosáklou vodu z vyrovnávací nádrže a na nádrž napojených melioračních kanálů v takovém množství, aby bylo možno zajistit 10-ti hodinovou výluku v čerpání.</w:t>
      </w:r>
      <w:r w:rsidR="00432F4A">
        <w:rPr>
          <w:rFonts w:ascii="Arial" w:hAnsi="Arial" w:cs="Arial"/>
          <w:bCs/>
          <w:sz w:val="24"/>
          <w:szCs w:val="26"/>
        </w:rPr>
        <w:t xml:space="preserve"> </w:t>
      </w:r>
    </w:p>
    <w:p w14:paraId="62335AB2" w14:textId="77777777" w:rsidR="00432F4A" w:rsidRPr="00AB2B3D" w:rsidRDefault="003A140C" w:rsidP="007A69EF">
      <w:pPr>
        <w:widowControl w:val="0"/>
        <w:autoSpaceDE w:val="0"/>
        <w:spacing w:line="360" w:lineRule="auto"/>
        <w:jc w:val="both"/>
        <w:rPr>
          <w:rFonts w:ascii="Arial" w:hAnsi="Arial" w:cs="Arial"/>
          <w:bCs/>
          <w:sz w:val="24"/>
          <w:szCs w:val="26"/>
        </w:rPr>
      </w:pPr>
      <w:r>
        <w:rPr>
          <w:rFonts w:ascii="Arial" w:hAnsi="Arial" w:cs="Arial"/>
          <w:bCs/>
          <w:sz w:val="24"/>
          <w:szCs w:val="26"/>
        </w:rPr>
        <w:t>Při stanovení termínu výluky dodávky el. energie bude dodavatel postupovat v souladu s podmínkami majitele a správce příslušného vedení a s podmínkami investora.</w:t>
      </w:r>
    </w:p>
    <w:p w14:paraId="672B4BAF" w14:textId="77777777" w:rsidR="003918EC" w:rsidRPr="00AB2B3D" w:rsidRDefault="007A69EF" w:rsidP="003918EC">
      <w:pPr>
        <w:widowControl w:val="0"/>
        <w:autoSpaceDE w:val="0"/>
        <w:spacing w:line="360" w:lineRule="auto"/>
        <w:jc w:val="both"/>
        <w:rPr>
          <w:rFonts w:ascii="Arial" w:hAnsi="Arial" w:cs="Arial"/>
          <w:b/>
          <w:bCs/>
          <w:sz w:val="24"/>
          <w:szCs w:val="26"/>
        </w:rPr>
      </w:pPr>
      <w:r w:rsidRPr="00AB2B3D">
        <w:rPr>
          <w:rFonts w:ascii="Arial" w:hAnsi="Arial" w:cs="Arial"/>
          <w:b/>
          <w:bCs/>
          <w:sz w:val="24"/>
          <w:szCs w:val="26"/>
        </w:rPr>
        <w:t>o</w:t>
      </w:r>
      <w:r w:rsidR="003918EC" w:rsidRPr="00AB2B3D">
        <w:rPr>
          <w:rFonts w:ascii="Arial" w:hAnsi="Arial" w:cs="Arial"/>
          <w:b/>
          <w:bCs/>
          <w:sz w:val="24"/>
          <w:szCs w:val="26"/>
        </w:rPr>
        <w:t>) Postup výstavby, rozhodující dílčí termíny</w:t>
      </w:r>
    </w:p>
    <w:p w14:paraId="03035D6F" w14:textId="77777777" w:rsidR="003918EC" w:rsidRPr="00AB2B3D" w:rsidRDefault="003918EC" w:rsidP="003918EC">
      <w:pPr>
        <w:pStyle w:val="Zkladntextodsazen"/>
        <w:ind w:firstLine="0"/>
      </w:pPr>
      <w:r w:rsidRPr="00AB2B3D">
        <w:t>Před zahájením stavebních prací dodavatel předloží harmonogram stavebních prací, ve kterém bude uvedena časová posloupnost jednotlivých HSV a PSV prací a rozhodující termíny dílčích plnění stavební připravenosti.</w:t>
      </w:r>
    </w:p>
    <w:p w14:paraId="33240B2B" w14:textId="77777777" w:rsidR="003918EC" w:rsidRPr="00AB2B3D" w:rsidRDefault="007A69EF" w:rsidP="003918EC">
      <w:pPr>
        <w:spacing w:line="360" w:lineRule="auto"/>
        <w:rPr>
          <w:rFonts w:ascii="Arial" w:hAnsi="Arial" w:cs="Arial"/>
          <w:b/>
          <w:bCs/>
          <w:sz w:val="24"/>
          <w:szCs w:val="24"/>
        </w:rPr>
      </w:pPr>
      <w:r w:rsidRPr="00AB2B3D">
        <w:rPr>
          <w:rFonts w:ascii="Arial" w:hAnsi="Arial" w:cs="Arial"/>
          <w:b/>
          <w:bCs/>
          <w:sz w:val="24"/>
          <w:szCs w:val="24"/>
        </w:rPr>
        <w:t>p</w:t>
      </w:r>
      <w:r w:rsidR="003918EC" w:rsidRPr="00AB2B3D">
        <w:rPr>
          <w:rFonts w:ascii="Arial" w:hAnsi="Arial" w:cs="Arial"/>
          <w:b/>
          <w:bCs/>
          <w:sz w:val="24"/>
          <w:szCs w:val="24"/>
        </w:rPr>
        <w:t>) Plán kontrolních prohlídek</w:t>
      </w:r>
    </w:p>
    <w:p w14:paraId="08CD5209" w14:textId="77777777" w:rsidR="003918EC" w:rsidRPr="00AB2B3D" w:rsidRDefault="003918EC" w:rsidP="003918EC">
      <w:pPr>
        <w:spacing w:line="360" w:lineRule="auto"/>
        <w:ind w:firstLine="708"/>
        <w:jc w:val="both"/>
        <w:rPr>
          <w:rFonts w:ascii="Arial" w:hAnsi="Arial" w:cs="Arial"/>
          <w:sz w:val="24"/>
        </w:rPr>
      </w:pPr>
      <w:r w:rsidRPr="00AB2B3D">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prohlídek  příslušným stavebním úřadem v souladu s §133 a §134 Zákona  č. 183/2006 Sb., o územním plánování a stavebním řádu (stavební zákon). </w:t>
      </w:r>
    </w:p>
    <w:p w14:paraId="47D0CC7B" w14:textId="77777777" w:rsidR="003918EC" w:rsidRPr="00AB2B3D" w:rsidRDefault="003918EC" w:rsidP="003918EC">
      <w:pPr>
        <w:spacing w:line="360" w:lineRule="auto"/>
        <w:jc w:val="both"/>
        <w:rPr>
          <w:rFonts w:ascii="Arial" w:hAnsi="Arial" w:cs="Arial"/>
          <w:sz w:val="24"/>
        </w:rPr>
      </w:pPr>
      <w:r w:rsidRPr="00AB2B3D">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304160C7" w14:textId="77777777" w:rsidR="003918EC" w:rsidRPr="00AB2B3D" w:rsidRDefault="003918EC" w:rsidP="003918EC">
      <w:pPr>
        <w:numPr>
          <w:ilvl w:val="0"/>
          <w:numId w:val="4"/>
        </w:numPr>
        <w:spacing w:line="360" w:lineRule="auto"/>
        <w:jc w:val="both"/>
        <w:rPr>
          <w:rFonts w:ascii="Arial" w:hAnsi="Arial" w:cs="Arial"/>
          <w:sz w:val="24"/>
        </w:rPr>
      </w:pPr>
      <w:r w:rsidRPr="00AB2B3D">
        <w:rPr>
          <w:rFonts w:ascii="Arial" w:hAnsi="Arial" w:cs="Arial"/>
          <w:sz w:val="24"/>
        </w:rPr>
        <w:t xml:space="preserve">při geodetickém vytyčení stavby nebo jejích částí (objektů) </w:t>
      </w:r>
    </w:p>
    <w:p w14:paraId="572A80D1" w14:textId="77777777" w:rsidR="003918EC" w:rsidRPr="00AB2B3D" w:rsidRDefault="003918EC" w:rsidP="003918EC">
      <w:pPr>
        <w:numPr>
          <w:ilvl w:val="0"/>
          <w:numId w:val="4"/>
        </w:numPr>
        <w:spacing w:line="360" w:lineRule="auto"/>
        <w:jc w:val="both"/>
        <w:rPr>
          <w:rFonts w:ascii="Arial" w:hAnsi="Arial" w:cs="Arial"/>
          <w:sz w:val="24"/>
        </w:rPr>
      </w:pPr>
      <w:r w:rsidRPr="00AB2B3D">
        <w:rPr>
          <w:rFonts w:ascii="Arial" w:hAnsi="Arial" w:cs="Arial"/>
          <w:sz w:val="24"/>
        </w:rPr>
        <w:t>při prohlídce základových spár nebo jejích částí příslušných stavebních konstrukcí.</w:t>
      </w:r>
    </w:p>
    <w:p w14:paraId="149CB98E" w14:textId="77777777" w:rsidR="003918EC" w:rsidRPr="00AB2B3D" w:rsidRDefault="003918EC" w:rsidP="003918EC">
      <w:pPr>
        <w:numPr>
          <w:ilvl w:val="0"/>
          <w:numId w:val="4"/>
        </w:numPr>
        <w:spacing w:line="360" w:lineRule="auto"/>
        <w:jc w:val="both"/>
        <w:rPr>
          <w:rFonts w:ascii="Arial" w:hAnsi="Arial" w:cs="Arial"/>
          <w:sz w:val="24"/>
        </w:rPr>
      </w:pPr>
      <w:r w:rsidRPr="00AB2B3D">
        <w:rPr>
          <w:rFonts w:ascii="Arial" w:hAnsi="Arial" w:cs="Arial"/>
          <w:sz w:val="24"/>
        </w:rPr>
        <w:t>před zakrytím jakýchkoli jiných konstrukcí, které nebudou nadále přístupné a budou mít vliv na kvalitu, životnost a bezpečnost díla (zakrytí pracovních spár konstrukcí apod.)</w:t>
      </w:r>
    </w:p>
    <w:p w14:paraId="5B873814" w14:textId="77777777" w:rsidR="003918EC" w:rsidRPr="00AB2B3D" w:rsidRDefault="003918EC" w:rsidP="003918EC">
      <w:pPr>
        <w:numPr>
          <w:ilvl w:val="0"/>
          <w:numId w:val="4"/>
        </w:numPr>
        <w:spacing w:line="360" w:lineRule="auto"/>
        <w:jc w:val="both"/>
        <w:rPr>
          <w:rFonts w:ascii="Arial" w:hAnsi="Arial" w:cs="Arial"/>
          <w:sz w:val="24"/>
        </w:rPr>
      </w:pPr>
      <w:r w:rsidRPr="00AB2B3D">
        <w:rPr>
          <w:rFonts w:ascii="Arial" w:hAnsi="Arial" w:cs="Arial"/>
          <w:sz w:val="24"/>
        </w:rPr>
        <w:lastRenderedPageBreak/>
        <w:t>při případné prohlídce obnažené konstrukce křižující podzemní IS před jejím zasypáním</w:t>
      </w:r>
    </w:p>
    <w:p w14:paraId="6D7F39A5" w14:textId="77777777" w:rsidR="003918EC" w:rsidRPr="00AB2B3D" w:rsidRDefault="003918EC" w:rsidP="003918EC">
      <w:pPr>
        <w:spacing w:line="360" w:lineRule="auto"/>
        <w:jc w:val="both"/>
        <w:rPr>
          <w:rFonts w:ascii="Arial" w:hAnsi="Arial" w:cs="Arial"/>
          <w:sz w:val="24"/>
        </w:rPr>
      </w:pPr>
      <w:r w:rsidRPr="00AB2B3D">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úřadu a to v dostatečném předstihu tak, aby bylo možno sjednat kontrolní prohlídku v náhradním termínu. </w:t>
      </w:r>
    </w:p>
    <w:p w14:paraId="44D35BBD" w14:textId="77777777" w:rsidR="004D361E" w:rsidRPr="00AB2B3D" w:rsidRDefault="004D361E">
      <w:pPr>
        <w:pStyle w:val="Nadpis4"/>
        <w:widowControl w:val="0"/>
        <w:autoSpaceDE w:val="0"/>
      </w:pPr>
    </w:p>
    <w:p w14:paraId="7B73319B" w14:textId="77777777" w:rsidR="008629B3" w:rsidRPr="00AB2B3D" w:rsidRDefault="008629B3" w:rsidP="008629B3">
      <w:pPr>
        <w:pStyle w:val="Nadpis4"/>
        <w:widowControl w:val="0"/>
        <w:autoSpaceDE w:val="0"/>
      </w:pPr>
    </w:p>
    <w:p w14:paraId="0D43003F" w14:textId="77777777" w:rsidR="004D361E" w:rsidRPr="00AB2B3D" w:rsidRDefault="004D361E" w:rsidP="008629B3">
      <w:pPr>
        <w:pStyle w:val="Nadpis4"/>
        <w:widowControl w:val="0"/>
        <w:tabs>
          <w:tab w:val="clear" w:pos="864"/>
        </w:tabs>
        <w:autoSpaceDE w:val="0"/>
        <w:ind w:left="0" w:firstLine="0"/>
      </w:pPr>
      <w:r w:rsidRPr="00AB2B3D">
        <w:t xml:space="preserve">Břeclav </w:t>
      </w:r>
      <w:r w:rsidR="00AD7ADE" w:rsidRPr="00AB2B3D">
        <w:t>0</w:t>
      </w:r>
      <w:r w:rsidR="00AA3516" w:rsidRPr="00AB2B3D">
        <w:t>6</w:t>
      </w:r>
      <w:r w:rsidR="00AD7ADE" w:rsidRPr="00AB2B3D">
        <w:t>. 20</w:t>
      </w:r>
      <w:r w:rsidR="00692E22" w:rsidRPr="00AB2B3D">
        <w:t>20</w:t>
      </w:r>
      <w:r w:rsidRPr="00AB2B3D">
        <w:tab/>
      </w:r>
      <w:r w:rsidRPr="00AB2B3D">
        <w:tab/>
      </w:r>
      <w:r w:rsidRPr="00AB2B3D">
        <w:tab/>
      </w:r>
      <w:r w:rsidRPr="00AB2B3D">
        <w:tab/>
      </w:r>
      <w:r w:rsidRPr="00AB2B3D">
        <w:tab/>
      </w:r>
      <w:r w:rsidRPr="00AB2B3D">
        <w:tab/>
      </w:r>
      <w:r w:rsidRPr="00AB2B3D">
        <w:tab/>
      </w:r>
      <w:r w:rsidR="008629B3" w:rsidRPr="00AB2B3D">
        <w:tab/>
      </w:r>
      <w:r w:rsidRPr="00AB2B3D">
        <w:t xml:space="preserve"> Ing. Jan </w:t>
      </w:r>
      <w:proofErr w:type="spellStart"/>
      <w:r w:rsidRPr="00AB2B3D">
        <w:t>Varadínek</w:t>
      </w:r>
      <w:proofErr w:type="spellEnd"/>
    </w:p>
    <w:p w14:paraId="5E6D2AF4" w14:textId="77777777" w:rsidR="004D361E" w:rsidRPr="00AB2B3D" w:rsidRDefault="004D361E">
      <w:pPr>
        <w:pStyle w:val="Zkladntext"/>
      </w:pPr>
    </w:p>
    <w:sectPr w:rsidR="004D361E" w:rsidRPr="00AB2B3D" w:rsidSect="00CB5271">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1875C" w14:textId="77777777" w:rsidR="004C56CC" w:rsidRDefault="004C56CC">
      <w:r>
        <w:separator/>
      </w:r>
    </w:p>
  </w:endnote>
  <w:endnote w:type="continuationSeparator" w:id="0">
    <w:p w14:paraId="4ACC4BF3" w14:textId="77777777" w:rsidR="004C56CC" w:rsidRDefault="004C5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9E3133" w14:textId="77777777" w:rsidR="00333104" w:rsidRDefault="003331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1FFA2" w14:textId="77777777" w:rsidR="00DC1AE7" w:rsidRDefault="00DC1AE7">
    <w:pPr>
      <w:pStyle w:val="Zpat"/>
      <w:pBdr>
        <w:top w:val="single" w:sz="4" w:space="1" w:color="000000"/>
      </w:pBdr>
    </w:pPr>
    <w:r>
      <w:rPr>
        <w:noProof/>
        <w:lang w:eastAsia="cs-CZ"/>
      </w:rPr>
      <w:drawing>
        <wp:inline distT="0" distB="0" distL="0" distR="0" wp14:anchorId="5D870F86" wp14:editId="216B609F">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905FCF">
      <w:rPr>
        <w:rStyle w:val="slostrnky"/>
      </w:rPr>
      <w:fldChar w:fldCharType="begin"/>
    </w:r>
    <w:r>
      <w:rPr>
        <w:rStyle w:val="slostrnky"/>
      </w:rPr>
      <w:instrText xml:space="preserve"> PAGE </w:instrText>
    </w:r>
    <w:r w:rsidR="00905FCF">
      <w:rPr>
        <w:rStyle w:val="slostrnky"/>
      </w:rPr>
      <w:fldChar w:fldCharType="separate"/>
    </w:r>
    <w:r w:rsidR="003A140C">
      <w:rPr>
        <w:rStyle w:val="slostrnky"/>
        <w:noProof/>
      </w:rPr>
      <w:t>18</w:t>
    </w:r>
    <w:r w:rsidR="00905FCF">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0662B7" w14:textId="77777777" w:rsidR="00333104" w:rsidRDefault="00333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0B1D25" w14:textId="77777777" w:rsidR="004C56CC" w:rsidRDefault="004C56CC">
      <w:r>
        <w:separator/>
      </w:r>
    </w:p>
  </w:footnote>
  <w:footnote w:type="continuationSeparator" w:id="0">
    <w:p w14:paraId="4DD3CC48" w14:textId="77777777" w:rsidR="004C56CC" w:rsidRDefault="004C5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704ED" w14:textId="77777777" w:rsidR="00333104" w:rsidRDefault="0033310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4D97EB" w14:textId="7D6BEF06" w:rsidR="00D74EAD" w:rsidRDefault="00333104" w:rsidP="00D74EAD">
    <w:pPr>
      <w:pBdr>
        <w:top w:val="single" w:sz="4" w:space="1" w:color="000000"/>
        <w:left w:val="single" w:sz="4" w:space="0" w:color="000000"/>
        <w:bottom w:val="single" w:sz="4" w:space="1" w:color="000000"/>
        <w:right w:val="single" w:sz="4" w:space="1" w:color="000000"/>
      </w:pBdr>
      <w:spacing w:line="360" w:lineRule="auto"/>
      <w:jc w:val="both"/>
      <w:rPr>
        <w:i/>
      </w:rPr>
    </w:pPr>
    <w:r>
      <w:rPr>
        <w:i/>
      </w:rPr>
      <w:t>Dokumentace pro provádění stavy</w:t>
    </w:r>
    <w:r>
      <w:rPr>
        <w:i/>
      </w:rPr>
      <w:tab/>
    </w:r>
    <w:r>
      <w:rPr>
        <w:i/>
      </w:rPr>
      <w:tab/>
    </w:r>
    <w:r w:rsidR="00D74EAD">
      <w:rPr>
        <w:i/>
      </w:rPr>
      <w:tab/>
      <w:t xml:space="preserve">                                                                               červen 2020</w:t>
    </w:r>
  </w:p>
  <w:p w14:paraId="3CCA1486" w14:textId="77777777" w:rsidR="00DC1AE7" w:rsidRPr="0064402C" w:rsidRDefault="00D74EAD" w:rsidP="00D74EAD">
    <w:pPr>
      <w:pStyle w:val="Zhlav"/>
      <w:pBdr>
        <w:top w:val="single" w:sz="4" w:space="1" w:color="000000"/>
        <w:left w:val="single" w:sz="4" w:space="0" w:color="000000"/>
        <w:bottom w:val="single" w:sz="4" w:space="1" w:color="000000"/>
        <w:right w:val="single" w:sz="4" w:space="1" w:color="000000"/>
      </w:pBdr>
      <w:jc w:val="center"/>
      <w:rPr>
        <w:i/>
      </w:rPr>
    </w:pPr>
    <w:r>
      <w:rPr>
        <w:i/>
      </w:rPr>
      <w:tab/>
    </w:r>
    <w:r>
      <w:rPr>
        <w:bCs/>
        <w:i/>
      </w:rPr>
      <w:t>OČS Brod, statické zajištění a oprava budovy</w:t>
    </w:r>
  </w:p>
  <w:p w14:paraId="2F821FCA" w14:textId="77777777" w:rsidR="00DC1AE7" w:rsidRPr="00404E96" w:rsidRDefault="00DC1AE7" w:rsidP="00404E9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41CAA" w14:textId="77777777" w:rsidR="00333104" w:rsidRDefault="0033310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4F54"/>
    <w:multiLevelType w:val="hybridMultilevel"/>
    <w:tmpl w:val="6070FFF0"/>
    <w:lvl w:ilvl="0" w:tplc="FFFFFFFF">
      <w:start w:val="3"/>
      <w:numFmt w:val="bullet"/>
      <w:lvlText w:val="-"/>
      <w:lvlJc w:val="left"/>
      <w:pPr>
        <w:ind w:left="785" w:hanging="360"/>
      </w:pPr>
      <w:rPr>
        <w:rFonts w:ascii="Times New Roman" w:eastAsia="Times New Roman"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4A77"/>
    <w:rsid w:val="000052C9"/>
    <w:rsid w:val="0001144E"/>
    <w:rsid w:val="000122A4"/>
    <w:rsid w:val="00022868"/>
    <w:rsid w:val="00026B76"/>
    <w:rsid w:val="00027EC8"/>
    <w:rsid w:val="00033644"/>
    <w:rsid w:val="00034912"/>
    <w:rsid w:val="00037EBD"/>
    <w:rsid w:val="00045702"/>
    <w:rsid w:val="0004791A"/>
    <w:rsid w:val="00054FE3"/>
    <w:rsid w:val="00055153"/>
    <w:rsid w:val="00062D6D"/>
    <w:rsid w:val="0006522F"/>
    <w:rsid w:val="00066169"/>
    <w:rsid w:val="00071EC9"/>
    <w:rsid w:val="0007445A"/>
    <w:rsid w:val="000805BB"/>
    <w:rsid w:val="00081E84"/>
    <w:rsid w:val="0008749A"/>
    <w:rsid w:val="00091372"/>
    <w:rsid w:val="0009224B"/>
    <w:rsid w:val="000927B1"/>
    <w:rsid w:val="00092F37"/>
    <w:rsid w:val="00094394"/>
    <w:rsid w:val="0009725C"/>
    <w:rsid w:val="000A29D0"/>
    <w:rsid w:val="000A7C61"/>
    <w:rsid w:val="000B1018"/>
    <w:rsid w:val="000B1481"/>
    <w:rsid w:val="000B27F0"/>
    <w:rsid w:val="000B2A18"/>
    <w:rsid w:val="000B3957"/>
    <w:rsid w:val="000C1068"/>
    <w:rsid w:val="000C3590"/>
    <w:rsid w:val="000C4EAC"/>
    <w:rsid w:val="000C5CFF"/>
    <w:rsid w:val="000C7AF4"/>
    <w:rsid w:val="000D00F7"/>
    <w:rsid w:val="000D3710"/>
    <w:rsid w:val="000D5E50"/>
    <w:rsid w:val="000D7741"/>
    <w:rsid w:val="000E5394"/>
    <w:rsid w:val="000F7D4D"/>
    <w:rsid w:val="00102481"/>
    <w:rsid w:val="00104271"/>
    <w:rsid w:val="00105C6C"/>
    <w:rsid w:val="00111571"/>
    <w:rsid w:val="00112AD4"/>
    <w:rsid w:val="00113C26"/>
    <w:rsid w:val="00115BA3"/>
    <w:rsid w:val="00116C67"/>
    <w:rsid w:val="00125414"/>
    <w:rsid w:val="00125D34"/>
    <w:rsid w:val="00126A04"/>
    <w:rsid w:val="001346CC"/>
    <w:rsid w:val="0013681F"/>
    <w:rsid w:val="00137603"/>
    <w:rsid w:val="001440C4"/>
    <w:rsid w:val="00144451"/>
    <w:rsid w:val="00146E75"/>
    <w:rsid w:val="001510A3"/>
    <w:rsid w:val="00151B3D"/>
    <w:rsid w:val="00153C17"/>
    <w:rsid w:val="00154C96"/>
    <w:rsid w:val="00155181"/>
    <w:rsid w:val="001702BE"/>
    <w:rsid w:val="001709A7"/>
    <w:rsid w:val="00172594"/>
    <w:rsid w:val="001763AA"/>
    <w:rsid w:val="0018183C"/>
    <w:rsid w:val="00182E46"/>
    <w:rsid w:val="00183078"/>
    <w:rsid w:val="00183B5C"/>
    <w:rsid w:val="00185556"/>
    <w:rsid w:val="00190934"/>
    <w:rsid w:val="001947B5"/>
    <w:rsid w:val="00197DBC"/>
    <w:rsid w:val="001A2646"/>
    <w:rsid w:val="001A3778"/>
    <w:rsid w:val="001A7454"/>
    <w:rsid w:val="001B56D8"/>
    <w:rsid w:val="001B5FC0"/>
    <w:rsid w:val="001C0923"/>
    <w:rsid w:val="001C1551"/>
    <w:rsid w:val="001C212F"/>
    <w:rsid w:val="001C272D"/>
    <w:rsid w:val="001C7267"/>
    <w:rsid w:val="001C7E30"/>
    <w:rsid w:val="001D0F2E"/>
    <w:rsid w:val="001D119C"/>
    <w:rsid w:val="001D14B1"/>
    <w:rsid w:val="001D240E"/>
    <w:rsid w:val="001D3E3D"/>
    <w:rsid w:val="001D6C6D"/>
    <w:rsid w:val="001D6E8B"/>
    <w:rsid w:val="001D756D"/>
    <w:rsid w:val="001E200C"/>
    <w:rsid w:val="001E35F3"/>
    <w:rsid w:val="001E3C30"/>
    <w:rsid w:val="001E5F89"/>
    <w:rsid w:val="001E7E3F"/>
    <w:rsid w:val="001F3082"/>
    <w:rsid w:val="001F71C1"/>
    <w:rsid w:val="00204234"/>
    <w:rsid w:val="00213473"/>
    <w:rsid w:val="00213A32"/>
    <w:rsid w:val="00214770"/>
    <w:rsid w:val="00215812"/>
    <w:rsid w:val="00221E0C"/>
    <w:rsid w:val="002242A4"/>
    <w:rsid w:val="00226E5D"/>
    <w:rsid w:val="00230659"/>
    <w:rsid w:val="00241CF8"/>
    <w:rsid w:val="00242B40"/>
    <w:rsid w:val="00243B0B"/>
    <w:rsid w:val="002460A2"/>
    <w:rsid w:val="002473DD"/>
    <w:rsid w:val="0025527F"/>
    <w:rsid w:val="0025576A"/>
    <w:rsid w:val="002659A6"/>
    <w:rsid w:val="002748B2"/>
    <w:rsid w:val="00277266"/>
    <w:rsid w:val="002801CE"/>
    <w:rsid w:val="00280896"/>
    <w:rsid w:val="0028643C"/>
    <w:rsid w:val="00290F69"/>
    <w:rsid w:val="002A6BF4"/>
    <w:rsid w:val="002A7A29"/>
    <w:rsid w:val="002B006F"/>
    <w:rsid w:val="002B39E7"/>
    <w:rsid w:val="002B58CC"/>
    <w:rsid w:val="002C3D99"/>
    <w:rsid w:val="002C3F43"/>
    <w:rsid w:val="002C6459"/>
    <w:rsid w:val="002C6ADF"/>
    <w:rsid w:val="002C6C6A"/>
    <w:rsid w:val="002C6CE3"/>
    <w:rsid w:val="002C73E3"/>
    <w:rsid w:val="002D01A3"/>
    <w:rsid w:val="002D08F7"/>
    <w:rsid w:val="002D0C10"/>
    <w:rsid w:val="002D1F70"/>
    <w:rsid w:val="002D4CFD"/>
    <w:rsid w:val="002D5BD7"/>
    <w:rsid w:val="002D5E35"/>
    <w:rsid w:val="002D771F"/>
    <w:rsid w:val="002E2218"/>
    <w:rsid w:val="002E2521"/>
    <w:rsid w:val="002E3F6D"/>
    <w:rsid w:val="002F0616"/>
    <w:rsid w:val="002F49B0"/>
    <w:rsid w:val="002F5216"/>
    <w:rsid w:val="002F60F6"/>
    <w:rsid w:val="00303AF8"/>
    <w:rsid w:val="00303C7B"/>
    <w:rsid w:val="0030412B"/>
    <w:rsid w:val="00307073"/>
    <w:rsid w:val="00307B87"/>
    <w:rsid w:val="0031184F"/>
    <w:rsid w:val="0031557F"/>
    <w:rsid w:val="003155A5"/>
    <w:rsid w:val="00317DCA"/>
    <w:rsid w:val="00323114"/>
    <w:rsid w:val="0032416F"/>
    <w:rsid w:val="003253A6"/>
    <w:rsid w:val="0032694D"/>
    <w:rsid w:val="00327E0E"/>
    <w:rsid w:val="00330007"/>
    <w:rsid w:val="0033082D"/>
    <w:rsid w:val="00333104"/>
    <w:rsid w:val="0033322D"/>
    <w:rsid w:val="00334EE5"/>
    <w:rsid w:val="003370A4"/>
    <w:rsid w:val="0034098A"/>
    <w:rsid w:val="0034226D"/>
    <w:rsid w:val="00342E6C"/>
    <w:rsid w:val="00343005"/>
    <w:rsid w:val="00345147"/>
    <w:rsid w:val="00347C93"/>
    <w:rsid w:val="00350055"/>
    <w:rsid w:val="003525D8"/>
    <w:rsid w:val="003531CC"/>
    <w:rsid w:val="00354978"/>
    <w:rsid w:val="00356211"/>
    <w:rsid w:val="003566EB"/>
    <w:rsid w:val="00361192"/>
    <w:rsid w:val="00361336"/>
    <w:rsid w:val="00367FB0"/>
    <w:rsid w:val="00374584"/>
    <w:rsid w:val="00381A6B"/>
    <w:rsid w:val="00387640"/>
    <w:rsid w:val="00390D84"/>
    <w:rsid w:val="003918EC"/>
    <w:rsid w:val="00392C25"/>
    <w:rsid w:val="00394DB1"/>
    <w:rsid w:val="003A140C"/>
    <w:rsid w:val="003A24FC"/>
    <w:rsid w:val="003A380D"/>
    <w:rsid w:val="003A6515"/>
    <w:rsid w:val="003D02D1"/>
    <w:rsid w:val="003D08E6"/>
    <w:rsid w:val="003D70DC"/>
    <w:rsid w:val="003E11F8"/>
    <w:rsid w:val="003E2689"/>
    <w:rsid w:val="003F0A34"/>
    <w:rsid w:val="003F3A33"/>
    <w:rsid w:val="003F694B"/>
    <w:rsid w:val="00404E96"/>
    <w:rsid w:val="00412FD3"/>
    <w:rsid w:val="00414A98"/>
    <w:rsid w:val="004153C7"/>
    <w:rsid w:val="00416546"/>
    <w:rsid w:val="00417B58"/>
    <w:rsid w:val="00422887"/>
    <w:rsid w:val="004241AB"/>
    <w:rsid w:val="00427568"/>
    <w:rsid w:val="00431155"/>
    <w:rsid w:val="00432653"/>
    <w:rsid w:val="00432F4A"/>
    <w:rsid w:val="00436916"/>
    <w:rsid w:val="004373EC"/>
    <w:rsid w:val="00443A9A"/>
    <w:rsid w:val="00452393"/>
    <w:rsid w:val="00460C04"/>
    <w:rsid w:val="004643B0"/>
    <w:rsid w:val="004728A7"/>
    <w:rsid w:val="004909E0"/>
    <w:rsid w:val="00491869"/>
    <w:rsid w:val="0049531B"/>
    <w:rsid w:val="00495ECB"/>
    <w:rsid w:val="004969D0"/>
    <w:rsid w:val="004A3CF5"/>
    <w:rsid w:val="004A52D6"/>
    <w:rsid w:val="004A5452"/>
    <w:rsid w:val="004A5F59"/>
    <w:rsid w:val="004A624E"/>
    <w:rsid w:val="004B20E8"/>
    <w:rsid w:val="004B6F17"/>
    <w:rsid w:val="004C12D6"/>
    <w:rsid w:val="004C1B98"/>
    <w:rsid w:val="004C484E"/>
    <w:rsid w:val="004C56CC"/>
    <w:rsid w:val="004D07C3"/>
    <w:rsid w:val="004D0CF9"/>
    <w:rsid w:val="004D361E"/>
    <w:rsid w:val="004D7974"/>
    <w:rsid w:val="004E4D3E"/>
    <w:rsid w:val="004E7115"/>
    <w:rsid w:val="004E7205"/>
    <w:rsid w:val="004F0798"/>
    <w:rsid w:val="004F204A"/>
    <w:rsid w:val="004F4674"/>
    <w:rsid w:val="004F5269"/>
    <w:rsid w:val="004F5B17"/>
    <w:rsid w:val="005077EC"/>
    <w:rsid w:val="00511BBC"/>
    <w:rsid w:val="00513E77"/>
    <w:rsid w:val="00521C2E"/>
    <w:rsid w:val="00524194"/>
    <w:rsid w:val="00525BF9"/>
    <w:rsid w:val="0052736D"/>
    <w:rsid w:val="00530C25"/>
    <w:rsid w:val="00531F1E"/>
    <w:rsid w:val="00534477"/>
    <w:rsid w:val="00534579"/>
    <w:rsid w:val="00535224"/>
    <w:rsid w:val="00541FA5"/>
    <w:rsid w:val="00543C84"/>
    <w:rsid w:val="00547369"/>
    <w:rsid w:val="00550A5E"/>
    <w:rsid w:val="0055411D"/>
    <w:rsid w:val="00554F0E"/>
    <w:rsid w:val="00556086"/>
    <w:rsid w:val="005560AC"/>
    <w:rsid w:val="00563440"/>
    <w:rsid w:val="00566523"/>
    <w:rsid w:val="00566968"/>
    <w:rsid w:val="0057468E"/>
    <w:rsid w:val="00583E57"/>
    <w:rsid w:val="00584B3F"/>
    <w:rsid w:val="00584D0F"/>
    <w:rsid w:val="00595DEC"/>
    <w:rsid w:val="005A0EFB"/>
    <w:rsid w:val="005A3D3B"/>
    <w:rsid w:val="005A5375"/>
    <w:rsid w:val="005C5811"/>
    <w:rsid w:val="005C720A"/>
    <w:rsid w:val="005C7F07"/>
    <w:rsid w:val="005D09FE"/>
    <w:rsid w:val="005E6B1D"/>
    <w:rsid w:val="005F5449"/>
    <w:rsid w:val="005F54C6"/>
    <w:rsid w:val="005F5DAE"/>
    <w:rsid w:val="00601231"/>
    <w:rsid w:val="006054AD"/>
    <w:rsid w:val="00612CFC"/>
    <w:rsid w:val="00612D29"/>
    <w:rsid w:val="00615148"/>
    <w:rsid w:val="0061620E"/>
    <w:rsid w:val="00617FA5"/>
    <w:rsid w:val="00620327"/>
    <w:rsid w:val="00620C81"/>
    <w:rsid w:val="00631BE2"/>
    <w:rsid w:val="0063429D"/>
    <w:rsid w:val="0064402C"/>
    <w:rsid w:val="00645615"/>
    <w:rsid w:val="00646249"/>
    <w:rsid w:val="00652B6F"/>
    <w:rsid w:val="0065763A"/>
    <w:rsid w:val="00663F12"/>
    <w:rsid w:val="00664324"/>
    <w:rsid w:val="00664328"/>
    <w:rsid w:val="00667408"/>
    <w:rsid w:val="00670910"/>
    <w:rsid w:val="00671B1F"/>
    <w:rsid w:val="006778C2"/>
    <w:rsid w:val="006823E0"/>
    <w:rsid w:val="00687697"/>
    <w:rsid w:val="00690DE5"/>
    <w:rsid w:val="00692A04"/>
    <w:rsid w:val="00692E22"/>
    <w:rsid w:val="00693B03"/>
    <w:rsid w:val="0069600B"/>
    <w:rsid w:val="00696B09"/>
    <w:rsid w:val="006A05A5"/>
    <w:rsid w:val="006B2537"/>
    <w:rsid w:val="006B6CDA"/>
    <w:rsid w:val="006C176D"/>
    <w:rsid w:val="006C3480"/>
    <w:rsid w:val="006C41A1"/>
    <w:rsid w:val="006C5457"/>
    <w:rsid w:val="006C72F0"/>
    <w:rsid w:val="006D3104"/>
    <w:rsid w:val="006D6B20"/>
    <w:rsid w:val="006D75CE"/>
    <w:rsid w:val="006E0987"/>
    <w:rsid w:val="006E3A5E"/>
    <w:rsid w:val="006E46D6"/>
    <w:rsid w:val="006E4922"/>
    <w:rsid w:val="006E6DAC"/>
    <w:rsid w:val="006F49A9"/>
    <w:rsid w:val="006F7322"/>
    <w:rsid w:val="00706CC9"/>
    <w:rsid w:val="00715C0F"/>
    <w:rsid w:val="00723E46"/>
    <w:rsid w:val="007241C9"/>
    <w:rsid w:val="00725DF9"/>
    <w:rsid w:val="007269C9"/>
    <w:rsid w:val="00727560"/>
    <w:rsid w:val="007276EC"/>
    <w:rsid w:val="00727B2B"/>
    <w:rsid w:val="00735AA5"/>
    <w:rsid w:val="007371FE"/>
    <w:rsid w:val="00740A17"/>
    <w:rsid w:val="007413B1"/>
    <w:rsid w:val="00745906"/>
    <w:rsid w:val="007468DD"/>
    <w:rsid w:val="00747C9C"/>
    <w:rsid w:val="00747F54"/>
    <w:rsid w:val="00754F6D"/>
    <w:rsid w:val="00760349"/>
    <w:rsid w:val="00764018"/>
    <w:rsid w:val="007647EB"/>
    <w:rsid w:val="00765B7C"/>
    <w:rsid w:val="00770977"/>
    <w:rsid w:val="00773645"/>
    <w:rsid w:val="0077519D"/>
    <w:rsid w:val="00777176"/>
    <w:rsid w:val="00780DAA"/>
    <w:rsid w:val="00785B10"/>
    <w:rsid w:val="00785F9A"/>
    <w:rsid w:val="00786C1E"/>
    <w:rsid w:val="007873E9"/>
    <w:rsid w:val="007906A7"/>
    <w:rsid w:val="00792006"/>
    <w:rsid w:val="00792551"/>
    <w:rsid w:val="00793176"/>
    <w:rsid w:val="00795485"/>
    <w:rsid w:val="007A2C3B"/>
    <w:rsid w:val="007A361E"/>
    <w:rsid w:val="007A3F0D"/>
    <w:rsid w:val="007A69EF"/>
    <w:rsid w:val="007B38A0"/>
    <w:rsid w:val="007B39BC"/>
    <w:rsid w:val="007B642A"/>
    <w:rsid w:val="007B6E96"/>
    <w:rsid w:val="007C37EE"/>
    <w:rsid w:val="007C6429"/>
    <w:rsid w:val="007D0765"/>
    <w:rsid w:val="007D6CCB"/>
    <w:rsid w:val="007D7500"/>
    <w:rsid w:val="007E194E"/>
    <w:rsid w:val="007E263D"/>
    <w:rsid w:val="007E616D"/>
    <w:rsid w:val="007F0D55"/>
    <w:rsid w:val="007F2234"/>
    <w:rsid w:val="0080310C"/>
    <w:rsid w:val="0080755D"/>
    <w:rsid w:val="008102DA"/>
    <w:rsid w:val="00810F93"/>
    <w:rsid w:val="0081200F"/>
    <w:rsid w:val="0081298D"/>
    <w:rsid w:val="008167DB"/>
    <w:rsid w:val="00816A70"/>
    <w:rsid w:val="00821D64"/>
    <w:rsid w:val="00822FAB"/>
    <w:rsid w:val="00824CF8"/>
    <w:rsid w:val="00825A4C"/>
    <w:rsid w:val="008262D0"/>
    <w:rsid w:val="00833FC4"/>
    <w:rsid w:val="00840B31"/>
    <w:rsid w:val="00846FBA"/>
    <w:rsid w:val="00847B0A"/>
    <w:rsid w:val="0085185A"/>
    <w:rsid w:val="0085443C"/>
    <w:rsid w:val="008629B3"/>
    <w:rsid w:val="00865169"/>
    <w:rsid w:val="00870BF1"/>
    <w:rsid w:val="00871445"/>
    <w:rsid w:val="00872780"/>
    <w:rsid w:val="008734A9"/>
    <w:rsid w:val="00874836"/>
    <w:rsid w:val="00880352"/>
    <w:rsid w:val="00881E68"/>
    <w:rsid w:val="00892B14"/>
    <w:rsid w:val="00895228"/>
    <w:rsid w:val="00897947"/>
    <w:rsid w:val="00897999"/>
    <w:rsid w:val="008A22C9"/>
    <w:rsid w:val="008A4987"/>
    <w:rsid w:val="008A5D6E"/>
    <w:rsid w:val="008A6E56"/>
    <w:rsid w:val="008B44EF"/>
    <w:rsid w:val="008B5720"/>
    <w:rsid w:val="008C266D"/>
    <w:rsid w:val="008D1B00"/>
    <w:rsid w:val="008D6E25"/>
    <w:rsid w:val="008E0E30"/>
    <w:rsid w:val="008E4408"/>
    <w:rsid w:val="008E74DA"/>
    <w:rsid w:val="008F0729"/>
    <w:rsid w:val="008F6980"/>
    <w:rsid w:val="00905FCF"/>
    <w:rsid w:val="00906601"/>
    <w:rsid w:val="00912D76"/>
    <w:rsid w:val="00914957"/>
    <w:rsid w:val="009152D4"/>
    <w:rsid w:val="00915487"/>
    <w:rsid w:val="00915A14"/>
    <w:rsid w:val="00916CC2"/>
    <w:rsid w:val="00920DAD"/>
    <w:rsid w:val="00927AD2"/>
    <w:rsid w:val="00936C9B"/>
    <w:rsid w:val="009373D0"/>
    <w:rsid w:val="0093777B"/>
    <w:rsid w:val="009438F1"/>
    <w:rsid w:val="00944DC5"/>
    <w:rsid w:val="00945E3C"/>
    <w:rsid w:val="0094784C"/>
    <w:rsid w:val="009615B0"/>
    <w:rsid w:val="00962A4A"/>
    <w:rsid w:val="00963F54"/>
    <w:rsid w:val="00970EE6"/>
    <w:rsid w:val="009718E3"/>
    <w:rsid w:val="00976037"/>
    <w:rsid w:val="00982344"/>
    <w:rsid w:val="0098244D"/>
    <w:rsid w:val="00982C7F"/>
    <w:rsid w:val="00993210"/>
    <w:rsid w:val="009A39F1"/>
    <w:rsid w:val="009A61BB"/>
    <w:rsid w:val="009A6EDC"/>
    <w:rsid w:val="009B2862"/>
    <w:rsid w:val="009C15FB"/>
    <w:rsid w:val="009C5DFE"/>
    <w:rsid w:val="009C722D"/>
    <w:rsid w:val="009D1B20"/>
    <w:rsid w:val="009D3877"/>
    <w:rsid w:val="009D5970"/>
    <w:rsid w:val="009E0E2A"/>
    <w:rsid w:val="009E1073"/>
    <w:rsid w:val="009E139E"/>
    <w:rsid w:val="009E256A"/>
    <w:rsid w:val="009E5B3C"/>
    <w:rsid w:val="009E6F97"/>
    <w:rsid w:val="00A02E8F"/>
    <w:rsid w:val="00A03AB7"/>
    <w:rsid w:val="00A04648"/>
    <w:rsid w:val="00A04814"/>
    <w:rsid w:val="00A063A4"/>
    <w:rsid w:val="00A10738"/>
    <w:rsid w:val="00A122C3"/>
    <w:rsid w:val="00A12589"/>
    <w:rsid w:val="00A1489C"/>
    <w:rsid w:val="00A26246"/>
    <w:rsid w:val="00A3276C"/>
    <w:rsid w:val="00A35AAC"/>
    <w:rsid w:val="00A42CBA"/>
    <w:rsid w:val="00A43774"/>
    <w:rsid w:val="00A507FA"/>
    <w:rsid w:val="00A571A3"/>
    <w:rsid w:val="00A6332F"/>
    <w:rsid w:val="00A63FF9"/>
    <w:rsid w:val="00A7069A"/>
    <w:rsid w:val="00A73176"/>
    <w:rsid w:val="00A77010"/>
    <w:rsid w:val="00A845B6"/>
    <w:rsid w:val="00A87201"/>
    <w:rsid w:val="00A948C9"/>
    <w:rsid w:val="00A95638"/>
    <w:rsid w:val="00A969B0"/>
    <w:rsid w:val="00AA0BBA"/>
    <w:rsid w:val="00AA3516"/>
    <w:rsid w:val="00AA46CD"/>
    <w:rsid w:val="00AA49C1"/>
    <w:rsid w:val="00AA4C0D"/>
    <w:rsid w:val="00AA5470"/>
    <w:rsid w:val="00AB2B3D"/>
    <w:rsid w:val="00AB3017"/>
    <w:rsid w:val="00AB35E6"/>
    <w:rsid w:val="00AB776E"/>
    <w:rsid w:val="00AC1653"/>
    <w:rsid w:val="00AC369F"/>
    <w:rsid w:val="00AC4596"/>
    <w:rsid w:val="00AD1866"/>
    <w:rsid w:val="00AD3B03"/>
    <w:rsid w:val="00AD4F6C"/>
    <w:rsid w:val="00AD7ADE"/>
    <w:rsid w:val="00AE0B60"/>
    <w:rsid w:val="00AE3A6A"/>
    <w:rsid w:val="00AE42EF"/>
    <w:rsid w:val="00AE79B4"/>
    <w:rsid w:val="00AE7FC8"/>
    <w:rsid w:val="00AF6193"/>
    <w:rsid w:val="00AF66D1"/>
    <w:rsid w:val="00AF6F95"/>
    <w:rsid w:val="00AF7004"/>
    <w:rsid w:val="00B0419A"/>
    <w:rsid w:val="00B0605C"/>
    <w:rsid w:val="00B062D2"/>
    <w:rsid w:val="00B07CEC"/>
    <w:rsid w:val="00B13DFE"/>
    <w:rsid w:val="00B16743"/>
    <w:rsid w:val="00B17C4A"/>
    <w:rsid w:val="00B20004"/>
    <w:rsid w:val="00B20D8E"/>
    <w:rsid w:val="00B2260D"/>
    <w:rsid w:val="00B26F35"/>
    <w:rsid w:val="00B3216A"/>
    <w:rsid w:val="00B33A13"/>
    <w:rsid w:val="00B33B77"/>
    <w:rsid w:val="00B34DE3"/>
    <w:rsid w:val="00B36FC1"/>
    <w:rsid w:val="00B40622"/>
    <w:rsid w:val="00B46B59"/>
    <w:rsid w:val="00B473AB"/>
    <w:rsid w:val="00B52F26"/>
    <w:rsid w:val="00B555F0"/>
    <w:rsid w:val="00B5782E"/>
    <w:rsid w:val="00B60B86"/>
    <w:rsid w:val="00B71C59"/>
    <w:rsid w:val="00B75A0C"/>
    <w:rsid w:val="00B825EB"/>
    <w:rsid w:val="00B85A33"/>
    <w:rsid w:val="00B85C8B"/>
    <w:rsid w:val="00BA4738"/>
    <w:rsid w:val="00BA6E7E"/>
    <w:rsid w:val="00BA765C"/>
    <w:rsid w:val="00BB2A57"/>
    <w:rsid w:val="00BB3FED"/>
    <w:rsid w:val="00BB53A0"/>
    <w:rsid w:val="00BB5E10"/>
    <w:rsid w:val="00BB686E"/>
    <w:rsid w:val="00BB6CC0"/>
    <w:rsid w:val="00BC01E0"/>
    <w:rsid w:val="00BC1512"/>
    <w:rsid w:val="00BC47C8"/>
    <w:rsid w:val="00BD14E9"/>
    <w:rsid w:val="00BD2496"/>
    <w:rsid w:val="00BD275A"/>
    <w:rsid w:val="00BD5ACB"/>
    <w:rsid w:val="00BE1CD5"/>
    <w:rsid w:val="00BE5711"/>
    <w:rsid w:val="00BF15BF"/>
    <w:rsid w:val="00BF4A20"/>
    <w:rsid w:val="00BF5751"/>
    <w:rsid w:val="00BF5786"/>
    <w:rsid w:val="00C01542"/>
    <w:rsid w:val="00C07A1E"/>
    <w:rsid w:val="00C132F9"/>
    <w:rsid w:val="00C22587"/>
    <w:rsid w:val="00C22847"/>
    <w:rsid w:val="00C22BE5"/>
    <w:rsid w:val="00C25880"/>
    <w:rsid w:val="00C26DB8"/>
    <w:rsid w:val="00C316B3"/>
    <w:rsid w:val="00C342D0"/>
    <w:rsid w:val="00C37217"/>
    <w:rsid w:val="00C37704"/>
    <w:rsid w:val="00C42E82"/>
    <w:rsid w:val="00C438A2"/>
    <w:rsid w:val="00C45C21"/>
    <w:rsid w:val="00C50828"/>
    <w:rsid w:val="00C5275E"/>
    <w:rsid w:val="00C530C0"/>
    <w:rsid w:val="00C534E1"/>
    <w:rsid w:val="00C607C5"/>
    <w:rsid w:val="00C61307"/>
    <w:rsid w:val="00C6738B"/>
    <w:rsid w:val="00C7017C"/>
    <w:rsid w:val="00C72C69"/>
    <w:rsid w:val="00C839A5"/>
    <w:rsid w:val="00C84746"/>
    <w:rsid w:val="00C9069E"/>
    <w:rsid w:val="00C9525A"/>
    <w:rsid w:val="00C975FD"/>
    <w:rsid w:val="00CA0B51"/>
    <w:rsid w:val="00CA4C52"/>
    <w:rsid w:val="00CA51E6"/>
    <w:rsid w:val="00CA71D8"/>
    <w:rsid w:val="00CA7C40"/>
    <w:rsid w:val="00CB2635"/>
    <w:rsid w:val="00CB34B7"/>
    <w:rsid w:val="00CB5271"/>
    <w:rsid w:val="00CB7F2D"/>
    <w:rsid w:val="00CC1117"/>
    <w:rsid w:val="00CC36E9"/>
    <w:rsid w:val="00CD2D54"/>
    <w:rsid w:val="00CD371A"/>
    <w:rsid w:val="00CD39C2"/>
    <w:rsid w:val="00CD4CBF"/>
    <w:rsid w:val="00CD55BD"/>
    <w:rsid w:val="00CD6FE0"/>
    <w:rsid w:val="00CE203F"/>
    <w:rsid w:val="00CE2870"/>
    <w:rsid w:val="00CF0058"/>
    <w:rsid w:val="00CF1512"/>
    <w:rsid w:val="00CF2AA2"/>
    <w:rsid w:val="00D054D7"/>
    <w:rsid w:val="00D07DC2"/>
    <w:rsid w:val="00D1539D"/>
    <w:rsid w:val="00D15E90"/>
    <w:rsid w:val="00D21786"/>
    <w:rsid w:val="00D24CAF"/>
    <w:rsid w:val="00D31FB1"/>
    <w:rsid w:val="00D40B25"/>
    <w:rsid w:val="00D436CB"/>
    <w:rsid w:val="00D44604"/>
    <w:rsid w:val="00D4514F"/>
    <w:rsid w:val="00D45A9F"/>
    <w:rsid w:val="00D50176"/>
    <w:rsid w:val="00D53225"/>
    <w:rsid w:val="00D613A7"/>
    <w:rsid w:val="00D64928"/>
    <w:rsid w:val="00D65152"/>
    <w:rsid w:val="00D661BC"/>
    <w:rsid w:val="00D70DCD"/>
    <w:rsid w:val="00D74EAD"/>
    <w:rsid w:val="00D7540B"/>
    <w:rsid w:val="00D95E2E"/>
    <w:rsid w:val="00DA2279"/>
    <w:rsid w:val="00DA4CFF"/>
    <w:rsid w:val="00DB0675"/>
    <w:rsid w:val="00DB0AE5"/>
    <w:rsid w:val="00DB554F"/>
    <w:rsid w:val="00DB6284"/>
    <w:rsid w:val="00DC1AE7"/>
    <w:rsid w:val="00DC309A"/>
    <w:rsid w:val="00DC7D95"/>
    <w:rsid w:val="00DD2CA1"/>
    <w:rsid w:val="00DD3638"/>
    <w:rsid w:val="00DD5484"/>
    <w:rsid w:val="00DE0899"/>
    <w:rsid w:val="00DE0C69"/>
    <w:rsid w:val="00DE333E"/>
    <w:rsid w:val="00DE487B"/>
    <w:rsid w:val="00DF139B"/>
    <w:rsid w:val="00DF4DA2"/>
    <w:rsid w:val="00DF57DD"/>
    <w:rsid w:val="00DF587A"/>
    <w:rsid w:val="00DF705C"/>
    <w:rsid w:val="00E009A0"/>
    <w:rsid w:val="00E02D84"/>
    <w:rsid w:val="00E05124"/>
    <w:rsid w:val="00E13314"/>
    <w:rsid w:val="00E133D1"/>
    <w:rsid w:val="00E13C29"/>
    <w:rsid w:val="00E15C34"/>
    <w:rsid w:val="00E22F78"/>
    <w:rsid w:val="00E24972"/>
    <w:rsid w:val="00E25525"/>
    <w:rsid w:val="00E25F09"/>
    <w:rsid w:val="00E30491"/>
    <w:rsid w:val="00E31731"/>
    <w:rsid w:val="00E3287F"/>
    <w:rsid w:val="00E32E4B"/>
    <w:rsid w:val="00E33024"/>
    <w:rsid w:val="00E335BB"/>
    <w:rsid w:val="00E344D7"/>
    <w:rsid w:val="00E35FD5"/>
    <w:rsid w:val="00E407A9"/>
    <w:rsid w:val="00E40F64"/>
    <w:rsid w:val="00E42409"/>
    <w:rsid w:val="00E44F5F"/>
    <w:rsid w:val="00E54C43"/>
    <w:rsid w:val="00E567F5"/>
    <w:rsid w:val="00E56A1D"/>
    <w:rsid w:val="00E65DE3"/>
    <w:rsid w:val="00E66402"/>
    <w:rsid w:val="00E679DD"/>
    <w:rsid w:val="00E73673"/>
    <w:rsid w:val="00E779FA"/>
    <w:rsid w:val="00E823E7"/>
    <w:rsid w:val="00E87F2A"/>
    <w:rsid w:val="00E948FC"/>
    <w:rsid w:val="00E97417"/>
    <w:rsid w:val="00EA2089"/>
    <w:rsid w:val="00EA2D78"/>
    <w:rsid w:val="00EA5492"/>
    <w:rsid w:val="00EA77B5"/>
    <w:rsid w:val="00EB03BD"/>
    <w:rsid w:val="00EB454E"/>
    <w:rsid w:val="00EB6194"/>
    <w:rsid w:val="00EB61B3"/>
    <w:rsid w:val="00EC0F06"/>
    <w:rsid w:val="00EC1B11"/>
    <w:rsid w:val="00EC2A6E"/>
    <w:rsid w:val="00EC35FD"/>
    <w:rsid w:val="00EC3820"/>
    <w:rsid w:val="00EC5D6B"/>
    <w:rsid w:val="00EC6F8D"/>
    <w:rsid w:val="00ED13D5"/>
    <w:rsid w:val="00ED3B7A"/>
    <w:rsid w:val="00ED44D0"/>
    <w:rsid w:val="00ED46E1"/>
    <w:rsid w:val="00ED4F4D"/>
    <w:rsid w:val="00ED78D0"/>
    <w:rsid w:val="00EE0B9E"/>
    <w:rsid w:val="00EE1C8A"/>
    <w:rsid w:val="00EE55C0"/>
    <w:rsid w:val="00EE6CAF"/>
    <w:rsid w:val="00EE7FD5"/>
    <w:rsid w:val="00EF232D"/>
    <w:rsid w:val="00EF3FD0"/>
    <w:rsid w:val="00EF4E05"/>
    <w:rsid w:val="00F00B93"/>
    <w:rsid w:val="00F032BB"/>
    <w:rsid w:val="00F04240"/>
    <w:rsid w:val="00F06923"/>
    <w:rsid w:val="00F11DE5"/>
    <w:rsid w:val="00F26F24"/>
    <w:rsid w:val="00F30E08"/>
    <w:rsid w:val="00F342A0"/>
    <w:rsid w:val="00F377A1"/>
    <w:rsid w:val="00F42DFB"/>
    <w:rsid w:val="00F44721"/>
    <w:rsid w:val="00F45862"/>
    <w:rsid w:val="00F62A67"/>
    <w:rsid w:val="00F72982"/>
    <w:rsid w:val="00F729CA"/>
    <w:rsid w:val="00F80832"/>
    <w:rsid w:val="00F86B88"/>
    <w:rsid w:val="00FA4A91"/>
    <w:rsid w:val="00FB138E"/>
    <w:rsid w:val="00FB202F"/>
    <w:rsid w:val="00FB44E0"/>
    <w:rsid w:val="00FB6729"/>
    <w:rsid w:val="00FC0C73"/>
    <w:rsid w:val="00FC42FD"/>
    <w:rsid w:val="00FC6FB0"/>
    <w:rsid w:val="00FD255A"/>
    <w:rsid w:val="00FD2756"/>
    <w:rsid w:val="00FD344F"/>
    <w:rsid w:val="00FE3B5F"/>
    <w:rsid w:val="00FE4014"/>
    <w:rsid w:val="00FF220B"/>
    <w:rsid w:val="00FF28E4"/>
    <w:rsid w:val="00FF374E"/>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1589E"/>
  <w15:docId w15:val="{0F320028-6E82-4D8E-BD5B-5693CF586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uiPriority w:val="59"/>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418551387">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686520559">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9346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E6-E4F6-4B66-B256-069F58F2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18</Pages>
  <Words>4703</Words>
  <Characters>27749</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32388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243</cp:revision>
  <cp:lastPrinted>2021-02-12T07:54:00Z</cp:lastPrinted>
  <dcterms:created xsi:type="dcterms:W3CDTF">2020-05-31T14:08:00Z</dcterms:created>
  <dcterms:modified xsi:type="dcterms:W3CDTF">2021-02-15T07:52:00Z</dcterms:modified>
</cp:coreProperties>
</file>